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EE2F2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тел.: +7 (495) 747-92-92,</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D38CC" w:rsidRPr="000D67AD" w:rsidRDefault="00ED38C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D38CC" w:rsidRPr="00C95C28" w:rsidRDefault="00ED38CC"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95C28">
                    <w:rPr>
                      <w:rFonts w:ascii="Helios" w:hAnsi="Helios"/>
                      <w:sz w:val="12"/>
                      <w:szCs w:val="12"/>
                    </w:rPr>
                    <w:t>-</w:t>
                  </w:r>
                  <w:r w:rsidRPr="000D67AD">
                    <w:rPr>
                      <w:rFonts w:ascii="Helios" w:hAnsi="Helios"/>
                      <w:sz w:val="12"/>
                      <w:szCs w:val="12"/>
                      <w:lang w:val="en-US"/>
                    </w:rPr>
                    <w:t>mail</w:t>
                  </w:r>
                  <w:r w:rsidRPr="00C95C28">
                    <w:rPr>
                      <w:rFonts w:ascii="Helios" w:hAnsi="Helios"/>
                      <w:sz w:val="12"/>
                      <w:szCs w:val="12"/>
                    </w:rPr>
                    <w:t xml:space="preserve">: </w:t>
                  </w:r>
                  <w:hyperlink r:id="rId8" w:history="1">
                    <w:r w:rsidRPr="000D67AD">
                      <w:rPr>
                        <w:rFonts w:ascii="Helios" w:hAnsi="Helios"/>
                        <w:sz w:val="12"/>
                        <w:szCs w:val="12"/>
                        <w:lang w:val="en-US"/>
                      </w:rPr>
                      <w:t>posta</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r w:rsidRPr="00C95C28">
                    <w:rPr>
                      <w:rFonts w:ascii="Helios" w:hAnsi="Helios"/>
                      <w:sz w:val="12"/>
                      <w:szCs w:val="12"/>
                    </w:rPr>
                    <w:t xml:space="preserve">, </w:t>
                  </w:r>
                  <w:hyperlink r:id="rId9" w:history="1">
                    <w:r w:rsidRPr="000D67AD">
                      <w:rPr>
                        <w:rFonts w:ascii="Helios" w:hAnsi="Helios"/>
                        <w:sz w:val="12"/>
                        <w:szCs w:val="12"/>
                        <w:lang w:val="en-US"/>
                      </w:rPr>
                      <w:t>www</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4019A2" w:rsidRPr="00382A07" w:rsidRDefault="004019A2" w:rsidP="004019A2">
      <w:pPr>
        <w:ind w:left="5670" w:firstLine="0"/>
        <w:jc w:val="center"/>
        <w:rPr>
          <w:sz w:val="24"/>
          <w:szCs w:val="24"/>
        </w:rPr>
      </w:pPr>
    </w:p>
    <w:p w:rsidR="004019A2" w:rsidRPr="007765E5" w:rsidRDefault="004019A2" w:rsidP="004019A2">
      <w:pPr>
        <w:ind w:left="5670" w:firstLine="0"/>
        <w:jc w:val="center"/>
        <w:rPr>
          <w:sz w:val="24"/>
          <w:szCs w:val="24"/>
        </w:rPr>
      </w:pPr>
      <w:r w:rsidRPr="007765E5">
        <w:rPr>
          <w:sz w:val="24"/>
          <w:szCs w:val="24"/>
        </w:rPr>
        <w:t>УТВЕРЖДАЮ:</w:t>
      </w:r>
    </w:p>
    <w:p w:rsidR="004019A2" w:rsidRPr="007765E5" w:rsidRDefault="004019A2" w:rsidP="004019A2">
      <w:pPr>
        <w:spacing w:line="240" w:lineRule="auto"/>
        <w:jc w:val="right"/>
        <w:rPr>
          <w:sz w:val="24"/>
          <w:szCs w:val="24"/>
        </w:rPr>
      </w:pPr>
      <w:r w:rsidRPr="007765E5">
        <w:rPr>
          <w:sz w:val="24"/>
          <w:szCs w:val="24"/>
        </w:rPr>
        <w:t>Председатель закупочной комиссии -</w:t>
      </w:r>
    </w:p>
    <w:p w:rsidR="004019A2" w:rsidRPr="007765E5" w:rsidRDefault="004019A2" w:rsidP="004019A2">
      <w:pPr>
        <w:spacing w:line="240" w:lineRule="auto"/>
        <w:jc w:val="right"/>
        <w:rPr>
          <w:sz w:val="24"/>
          <w:szCs w:val="24"/>
        </w:rPr>
      </w:pPr>
      <w:r>
        <w:rPr>
          <w:sz w:val="24"/>
          <w:szCs w:val="24"/>
        </w:rPr>
        <w:t>Директор</w:t>
      </w:r>
    </w:p>
    <w:p w:rsidR="004019A2" w:rsidRPr="007765E5" w:rsidRDefault="004019A2" w:rsidP="004019A2">
      <w:pPr>
        <w:spacing w:line="240" w:lineRule="auto"/>
        <w:jc w:val="right"/>
        <w:rPr>
          <w:sz w:val="24"/>
          <w:szCs w:val="24"/>
        </w:rPr>
      </w:pPr>
      <w:r w:rsidRPr="007765E5">
        <w:rPr>
          <w:sz w:val="24"/>
          <w:szCs w:val="24"/>
        </w:rPr>
        <w:t>ПАО «МРСК Центра»-</w:t>
      </w:r>
    </w:p>
    <w:p w:rsidR="004019A2" w:rsidRPr="007765E5" w:rsidRDefault="004019A2" w:rsidP="004019A2">
      <w:pPr>
        <w:spacing w:line="240" w:lineRule="auto"/>
        <w:jc w:val="right"/>
        <w:rPr>
          <w:sz w:val="24"/>
          <w:szCs w:val="24"/>
        </w:rPr>
      </w:pPr>
      <w:r w:rsidRPr="007765E5">
        <w:rPr>
          <w:sz w:val="24"/>
          <w:szCs w:val="24"/>
        </w:rPr>
        <w:t>«Белгородэнерго»</w:t>
      </w:r>
    </w:p>
    <w:p w:rsidR="004019A2" w:rsidRPr="007765E5" w:rsidRDefault="004019A2" w:rsidP="004019A2">
      <w:pPr>
        <w:spacing w:line="240" w:lineRule="auto"/>
        <w:jc w:val="right"/>
        <w:rPr>
          <w:sz w:val="24"/>
          <w:szCs w:val="24"/>
        </w:rPr>
      </w:pPr>
      <w:r w:rsidRPr="007765E5">
        <w:rPr>
          <w:sz w:val="24"/>
          <w:szCs w:val="24"/>
        </w:rPr>
        <w:t xml:space="preserve">____________ </w:t>
      </w:r>
      <w:r>
        <w:rPr>
          <w:sz w:val="24"/>
          <w:szCs w:val="24"/>
        </w:rPr>
        <w:t>С.Н.Демидов</w:t>
      </w:r>
    </w:p>
    <w:p w:rsidR="004019A2" w:rsidRPr="007765E5" w:rsidRDefault="004019A2" w:rsidP="004019A2">
      <w:pPr>
        <w:spacing w:line="240" w:lineRule="auto"/>
        <w:jc w:val="right"/>
        <w:rPr>
          <w:sz w:val="24"/>
          <w:szCs w:val="24"/>
        </w:rPr>
      </w:pP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56545C">
        <w:rPr>
          <w:sz w:val="24"/>
          <w:szCs w:val="24"/>
        </w:rPr>
        <w:t>13</w:t>
      </w:r>
      <w:r w:rsidRPr="007765E5">
        <w:rPr>
          <w:sz w:val="24"/>
          <w:szCs w:val="24"/>
        </w:rPr>
        <w:t xml:space="preserve">» </w:t>
      </w:r>
      <w:r w:rsidR="0056545C">
        <w:rPr>
          <w:sz w:val="24"/>
          <w:szCs w:val="24"/>
        </w:rPr>
        <w:t>ноября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56545C">
        <w:rPr>
          <w:b/>
          <w:kern w:val="36"/>
          <w:sz w:val="24"/>
          <w:szCs w:val="24"/>
        </w:rPr>
        <w:t>73</w:t>
      </w:r>
      <w:r w:rsidR="00305EC8">
        <w:rPr>
          <w:b/>
          <w:kern w:val="36"/>
          <w:sz w:val="24"/>
          <w:szCs w:val="24"/>
        </w:rPr>
        <w:t>6</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E53F1A">
        <w:rPr>
          <w:b/>
          <w:kern w:val="36"/>
          <w:sz w:val="24"/>
          <w:szCs w:val="24"/>
        </w:rPr>
        <w:t>1</w:t>
      </w:r>
      <w:r w:rsidR="0056545C">
        <w:rPr>
          <w:b/>
          <w:kern w:val="36"/>
          <w:sz w:val="24"/>
          <w:szCs w:val="24"/>
        </w:rPr>
        <w:t>3</w:t>
      </w:r>
      <w:r w:rsidRPr="0082692F">
        <w:rPr>
          <w:b/>
          <w:kern w:val="36"/>
          <w:sz w:val="24"/>
          <w:szCs w:val="24"/>
        </w:rPr>
        <w:t xml:space="preserve">» </w:t>
      </w:r>
      <w:r w:rsidR="0056545C">
        <w:rPr>
          <w:b/>
          <w:kern w:val="36"/>
          <w:sz w:val="24"/>
          <w:szCs w:val="24"/>
        </w:rPr>
        <w:t>ноября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305EC8">
        <w:rPr>
          <w:b/>
          <w:sz w:val="24"/>
          <w:szCs w:val="24"/>
        </w:rPr>
        <w:t xml:space="preserve"> </w:t>
      </w:r>
      <w:r w:rsidR="00305EC8" w:rsidRPr="00305EC8">
        <w:rPr>
          <w:b/>
          <w:sz w:val="24"/>
          <w:szCs w:val="24"/>
        </w:rPr>
        <w:t>Договора на поставку медицинских препаратов для нужд ПАО МРСК Центра (филиал Белгородэнерго)</w:t>
      </w:r>
      <w:r w:rsidR="00616512" w:rsidRPr="00721C46">
        <w:rPr>
          <w:b/>
          <w:sz w:val="24"/>
          <w:szCs w:val="24"/>
        </w:rPr>
        <w:t>.</w:t>
      </w:r>
    </w:p>
    <w:p w:rsidR="007556FF" w:rsidRPr="00616512" w:rsidRDefault="007556FF" w:rsidP="00616512">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0C4DA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C4DAA">
        <w:rPr>
          <w:noProof/>
        </w:rPr>
        <w:fldChar w:fldCharType="begin"/>
      </w:r>
      <w:r>
        <w:rPr>
          <w:noProof/>
        </w:rPr>
        <w:instrText xml:space="preserve"> PAGEREF _Toc472411759 \h </w:instrText>
      </w:r>
      <w:r w:rsidR="000C4DAA">
        <w:rPr>
          <w:noProof/>
        </w:rPr>
      </w:r>
      <w:r w:rsidR="000C4DAA">
        <w:rPr>
          <w:noProof/>
        </w:rPr>
        <w:fldChar w:fldCharType="separate"/>
      </w:r>
      <w:r w:rsidR="005726FA">
        <w:rPr>
          <w:noProof/>
        </w:rPr>
        <w:t>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C4DAA">
        <w:rPr>
          <w:noProof/>
        </w:rPr>
        <w:fldChar w:fldCharType="begin"/>
      </w:r>
      <w:r>
        <w:rPr>
          <w:noProof/>
        </w:rPr>
        <w:instrText xml:space="preserve"> PAGEREF _Toc472411760 \h </w:instrText>
      </w:r>
      <w:r w:rsidR="000C4DAA">
        <w:rPr>
          <w:noProof/>
        </w:rPr>
      </w:r>
      <w:r w:rsidR="000C4DAA">
        <w:rPr>
          <w:noProof/>
        </w:rPr>
        <w:fldChar w:fldCharType="separate"/>
      </w:r>
      <w:r w:rsidR="005726FA">
        <w:rPr>
          <w:noProof/>
        </w:rPr>
        <w:t>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C4DAA">
        <w:rPr>
          <w:noProof/>
        </w:rPr>
        <w:fldChar w:fldCharType="begin"/>
      </w:r>
      <w:r>
        <w:rPr>
          <w:noProof/>
        </w:rPr>
        <w:instrText xml:space="preserve"> PAGEREF _Toc472411761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C4DAA">
        <w:rPr>
          <w:noProof/>
        </w:rPr>
        <w:fldChar w:fldCharType="begin"/>
      </w:r>
      <w:r>
        <w:rPr>
          <w:noProof/>
        </w:rPr>
        <w:instrText xml:space="preserve"> PAGEREF _Toc472411762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C4DAA">
        <w:rPr>
          <w:noProof/>
        </w:rPr>
        <w:fldChar w:fldCharType="begin"/>
      </w:r>
      <w:r>
        <w:rPr>
          <w:noProof/>
        </w:rPr>
        <w:instrText xml:space="preserve"> PAGEREF _Toc472411763 \h </w:instrText>
      </w:r>
      <w:r w:rsidR="000C4DAA">
        <w:rPr>
          <w:noProof/>
        </w:rPr>
      </w:r>
      <w:r w:rsidR="000C4DAA">
        <w:rPr>
          <w:noProof/>
        </w:rPr>
        <w:fldChar w:fldCharType="separate"/>
      </w:r>
      <w:r w:rsidR="005726FA">
        <w:rPr>
          <w:noProof/>
        </w:rPr>
        <w:t>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C4DAA">
        <w:rPr>
          <w:noProof/>
        </w:rPr>
        <w:fldChar w:fldCharType="begin"/>
      </w:r>
      <w:r>
        <w:rPr>
          <w:noProof/>
        </w:rPr>
        <w:instrText xml:space="preserve"> PAGEREF _Toc472411764 \h </w:instrText>
      </w:r>
      <w:r w:rsidR="000C4DAA">
        <w:rPr>
          <w:noProof/>
        </w:rPr>
      </w:r>
      <w:r w:rsidR="000C4DAA">
        <w:rPr>
          <w:noProof/>
        </w:rPr>
        <w:fldChar w:fldCharType="separate"/>
      </w:r>
      <w:r w:rsidR="005726FA">
        <w:rPr>
          <w:noProof/>
        </w:rPr>
        <w:t>9</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_Toc472411771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C4DAA">
        <w:rPr>
          <w:noProof/>
        </w:rPr>
        <w:fldChar w:fldCharType="begin"/>
      </w:r>
      <w:r>
        <w:rPr>
          <w:noProof/>
        </w:rPr>
        <w:instrText xml:space="preserve"> PAGEREF _Toc472411772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_Toc472411776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0C4DAA">
        <w:rPr>
          <w:noProof/>
        </w:rPr>
        <w:fldChar w:fldCharType="begin"/>
      </w:r>
      <w:r>
        <w:rPr>
          <w:noProof/>
        </w:rPr>
        <w:instrText xml:space="preserve"> PAGEREF _Toc472411780 \h </w:instrText>
      </w:r>
      <w:r w:rsidR="000C4DAA">
        <w:rPr>
          <w:noProof/>
        </w:rPr>
      </w:r>
      <w:r w:rsidR="000C4DAA">
        <w:rPr>
          <w:noProof/>
        </w:rPr>
        <w:fldChar w:fldCharType="separate"/>
      </w:r>
      <w:r w:rsidR="005726FA">
        <w:rPr>
          <w:noProof/>
        </w:rPr>
        <w:t>11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C4DAA">
        <w:rPr>
          <w:noProof/>
        </w:rPr>
        <w:fldChar w:fldCharType="begin"/>
      </w:r>
      <w:r>
        <w:rPr>
          <w:noProof/>
        </w:rPr>
        <w:instrText xml:space="preserve"> PAGEREF _Toc472411788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C4DAA">
        <w:rPr>
          <w:noProof/>
        </w:rPr>
        <w:fldChar w:fldCharType="begin"/>
      </w:r>
      <w:r>
        <w:rPr>
          <w:noProof/>
        </w:rPr>
        <w:instrText xml:space="preserve"> PAGEREF _Toc472411789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C4DAA">
        <w:rPr>
          <w:noProof/>
        </w:rPr>
        <w:fldChar w:fldCharType="begin"/>
      </w:r>
      <w:r>
        <w:rPr>
          <w:noProof/>
        </w:rPr>
        <w:instrText xml:space="preserve"> PAGEREF _Toc472411792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C4DAA">
        <w:rPr>
          <w:noProof/>
        </w:rPr>
        <w:fldChar w:fldCharType="begin"/>
      </w:r>
      <w:r>
        <w:rPr>
          <w:noProof/>
        </w:rPr>
        <w:instrText xml:space="preserve"> PAGEREF _Toc472411793 \h </w:instrText>
      </w:r>
      <w:r w:rsidR="000C4DAA">
        <w:rPr>
          <w:noProof/>
        </w:rPr>
      </w:r>
      <w:r w:rsidR="000C4DAA">
        <w:rPr>
          <w:noProof/>
        </w:rPr>
        <w:fldChar w:fldCharType="separate"/>
      </w:r>
      <w:r w:rsidR="005726FA">
        <w:rPr>
          <w:noProof/>
        </w:rPr>
        <w:t>14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C4DAA">
        <w:rPr>
          <w:noProof/>
        </w:rPr>
        <w:fldChar w:fldCharType="begin"/>
      </w:r>
      <w:r>
        <w:rPr>
          <w:noProof/>
        </w:rPr>
        <w:instrText xml:space="preserve"> PAGEREF _Toc472411808 \h </w:instrText>
      </w:r>
      <w:r w:rsidR="000C4DAA">
        <w:rPr>
          <w:noProof/>
        </w:rPr>
      </w:r>
      <w:r w:rsidR="000C4DAA">
        <w:rPr>
          <w:noProof/>
        </w:rPr>
        <w:fldChar w:fldCharType="separate"/>
      </w:r>
      <w:r w:rsidR="005726FA">
        <w:rPr>
          <w:noProof/>
        </w:rPr>
        <w:t>30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C4DAA">
        <w:rPr>
          <w:noProof/>
        </w:rPr>
        <w:fldChar w:fldCharType="begin"/>
      </w:r>
      <w:r>
        <w:rPr>
          <w:noProof/>
        </w:rPr>
        <w:instrText xml:space="preserve"> PAGEREF _Toc472411811 \h </w:instrText>
      </w:r>
      <w:r w:rsidR="000C4DAA">
        <w:rPr>
          <w:noProof/>
        </w:rPr>
      </w:r>
      <w:r w:rsidR="000C4DAA">
        <w:rPr>
          <w:noProof/>
        </w:rPr>
        <w:fldChar w:fldCharType="separate"/>
      </w:r>
      <w:r w:rsidR="005726FA">
        <w:rPr>
          <w:noProof/>
        </w:rPr>
        <w:t>31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C4DAA">
        <w:rPr>
          <w:noProof/>
        </w:rPr>
        <w:fldChar w:fldCharType="begin"/>
      </w:r>
      <w:r>
        <w:rPr>
          <w:noProof/>
        </w:rPr>
        <w:instrText xml:space="preserve"> PAGEREF _Toc472411812 \h </w:instrText>
      </w:r>
      <w:r w:rsidR="000C4DAA">
        <w:rPr>
          <w:noProof/>
        </w:rPr>
      </w:r>
      <w:r w:rsidR="000C4DAA">
        <w:rPr>
          <w:noProof/>
        </w:rPr>
        <w:fldChar w:fldCharType="separate"/>
      </w:r>
      <w:r w:rsidR="005726FA">
        <w:rPr>
          <w:noProof/>
        </w:rPr>
        <w:t>31</w:t>
      </w:r>
      <w:r w:rsidR="000C4DA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0C4DAA" w:rsidRPr="00857CDA">
        <w:rPr>
          <w:noProof/>
        </w:rPr>
        <w:fldChar w:fldCharType="begin"/>
      </w:r>
      <w:r w:rsidRPr="00857CDA">
        <w:rPr>
          <w:noProof/>
        </w:rPr>
        <w:instrText xml:space="preserve"> PAGEREF _Toc472411817 \h </w:instrText>
      </w:r>
      <w:r w:rsidR="000C4DAA" w:rsidRPr="00857CDA">
        <w:rPr>
          <w:noProof/>
        </w:rPr>
      </w:r>
      <w:r w:rsidR="000C4DAA" w:rsidRPr="00857CDA">
        <w:rPr>
          <w:noProof/>
        </w:rPr>
        <w:fldChar w:fldCharType="separate"/>
      </w:r>
      <w:r w:rsidR="005726FA">
        <w:rPr>
          <w:noProof/>
        </w:rPr>
        <w:t>33</w:t>
      </w:r>
      <w:r w:rsidR="000C4DA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0C4DAA" w:rsidRPr="00857CDA">
        <w:rPr>
          <w:noProof/>
        </w:rPr>
        <w:fldChar w:fldCharType="begin"/>
      </w:r>
      <w:r w:rsidRPr="00857CDA">
        <w:rPr>
          <w:noProof/>
        </w:rPr>
        <w:instrText xml:space="preserve"> PAGEREF _Toc472411818 \h </w:instrText>
      </w:r>
      <w:r w:rsidR="000C4DAA" w:rsidRPr="00857CDA">
        <w:rPr>
          <w:noProof/>
        </w:rPr>
      </w:r>
      <w:r w:rsidR="000C4DAA" w:rsidRPr="00857CDA">
        <w:rPr>
          <w:noProof/>
        </w:rPr>
        <w:fldChar w:fldCharType="separate"/>
      </w:r>
      <w:r w:rsidR="005726FA">
        <w:rPr>
          <w:noProof/>
        </w:rPr>
        <w:t>35</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0C4DAA" w:rsidRPr="00857CDA">
        <w:rPr>
          <w:noProof/>
        </w:rPr>
        <w:fldChar w:fldCharType="begin"/>
      </w:r>
      <w:r w:rsidRPr="00857CDA">
        <w:rPr>
          <w:noProof/>
        </w:rPr>
        <w:instrText xml:space="preserve"> PAGEREF _Toc472411819 \h </w:instrText>
      </w:r>
      <w:r w:rsidR="000C4DAA" w:rsidRPr="00857CDA">
        <w:rPr>
          <w:noProof/>
        </w:rPr>
      </w:r>
      <w:r w:rsidR="000C4DAA" w:rsidRPr="00857CDA">
        <w:rPr>
          <w:noProof/>
        </w:rPr>
        <w:fldChar w:fldCharType="separate"/>
      </w:r>
      <w:r w:rsidR="005726FA">
        <w:rPr>
          <w:noProof/>
        </w:rPr>
        <w:t>37</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C4DAA">
        <w:rPr>
          <w:noProof/>
        </w:rPr>
        <w:fldChar w:fldCharType="begin"/>
      </w:r>
      <w:r>
        <w:rPr>
          <w:noProof/>
        </w:rPr>
        <w:instrText xml:space="preserve"> PAGEREF _Toc472411820 \h </w:instrText>
      </w:r>
      <w:r w:rsidR="000C4DAA">
        <w:rPr>
          <w:noProof/>
        </w:rPr>
      </w:r>
      <w:r w:rsidR="000C4DAA">
        <w:rPr>
          <w:noProof/>
        </w:rPr>
        <w:fldChar w:fldCharType="separate"/>
      </w:r>
      <w:r w:rsidR="005726FA">
        <w:rPr>
          <w:noProof/>
        </w:rPr>
        <w:t>37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0C4DAA">
        <w:rPr>
          <w:noProof/>
        </w:rPr>
        <w:fldChar w:fldCharType="begin"/>
      </w:r>
      <w:r>
        <w:rPr>
          <w:noProof/>
        </w:rPr>
        <w:instrText xml:space="preserve"> PAGEREF _Toc472411821 \h </w:instrText>
      </w:r>
      <w:r w:rsidR="000C4DAA">
        <w:rPr>
          <w:noProof/>
        </w:rPr>
      </w:r>
      <w:r w:rsidR="000C4DAA">
        <w:rPr>
          <w:noProof/>
        </w:rPr>
        <w:fldChar w:fldCharType="separate"/>
      </w:r>
      <w:r w:rsidR="005726FA">
        <w:rPr>
          <w:noProof/>
        </w:rPr>
        <w:t>38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C4DAA">
        <w:rPr>
          <w:noProof/>
        </w:rPr>
        <w:fldChar w:fldCharType="begin"/>
      </w:r>
      <w:r>
        <w:rPr>
          <w:noProof/>
        </w:rPr>
        <w:instrText xml:space="preserve"> PAGEREF _Toc472411822 \h </w:instrText>
      </w:r>
      <w:r w:rsidR="000C4DAA">
        <w:rPr>
          <w:noProof/>
        </w:rPr>
      </w:r>
      <w:r w:rsidR="000C4DAA">
        <w:rPr>
          <w:noProof/>
        </w:rPr>
        <w:fldChar w:fldCharType="separate"/>
      </w:r>
      <w:r w:rsidR="005726FA">
        <w:rPr>
          <w:noProof/>
        </w:rPr>
        <w:t>39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C4DAA">
        <w:rPr>
          <w:noProof/>
        </w:rPr>
        <w:fldChar w:fldCharType="begin"/>
      </w:r>
      <w:r>
        <w:rPr>
          <w:noProof/>
        </w:rPr>
        <w:instrText xml:space="preserve"> PAGEREF _Toc472411823 \h </w:instrText>
      </w:r>
      <w:r w:rsidR="000C4DAA">
        <w:rPr>
          <w:noProof/>
        </w:rPr>
      </w:r>
      <w:r w:rsidR="000C4DAA">
        <w:rPr>
          <w:noProof/>
        </w:rPr>
        <w:fldChar w:fldCharType="separate"/>
      </w:r>
      <w:r w:rsidR="005726FA">
        <w:rPr>
          <w:noProof/>
        </w:rPr>
        <w:t>40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C4DAA">
        <w:rPr>
          <w:noProof/>
        </w:rPr>
        <w:fldChar w:fldCharType="begin"/>
      </w:r>
      <w:r>
        <w:rPr>
          <w:noProof/>
        </w:rPr>
        <w:instrText xml:space="preserve"> PAGEREF _Toc472411824 \h </w:instrText>
      </w:r>
      <w:r w:rsidR="000C4DAA">
        <w:rPr>
          <w:noProof/>
        </w:rPr>
      </w:r>
      <w:r w:rsidR="000C4DAA">
        <w:rPr>
          <w:noProof/>
        </w:rPr>
        <w:fldChar w:fldCharType="separate"/>
      </w:r>
      <w:r w:rsidR="005726FA">
        <w:rPr>
          <w:noProof/>
        </w:rPr>
        <w:t>41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C4DAA">
        <w:rPr>
          <w:noProof/>
        </w:rPr>
        <w:fldChar w:fldCharType="begin"/>
      </w:r>
      <w:r>
        <w:rPr>
          <w:noProof/>
        </w:rPr>
        <w:instrText xml:space="preserve"> PAGEREF _Toc472411825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C4DAA">
        <w:rPr>
          <w:noProof/>
        </w:rPr>
        <w:fldChar w:fldCharType="begin"/>
      </w:r>
      <w:r>
        <w:rPr>
          <w:noProof/>
        </w:rPr>
        <w:instrText xml:space="preserve"> PAGEREF _Toc472411826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C4DAA">
        <w:rPr>
          <w:noProof/>
        </w:rPr>
        <w:fldChar w:fldCharType="begin"/>
      </w:r>
      <w:r>
        <w:rPr>
          <w:noProof/>
        </w:rPr>
        <w:instrText xml:space="preserve"> PAGEREF _Toc472411829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C4DAA">
        <w:rPr>
          <w:noProof/>
        </w:rPr>
        <w:fldChar w:fldCharType="begin"/>
      </w:r>
      <w:r>
        <w:rPr>
          <w:noProof/>
        </w:rPr>
        <w:instrText xml:space="preserve"> PAGEREF _Toc472411832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C4DAA">
        <w:rPr>
          <w:noProof/>
        </w:rPr>
        <w:fldChar w:fldCharType="begin"/>
      </w:r>
      <w:r>
        <w:rPr>
          <w:noProof/>
        </w:rPr>
        <w:instrText xml:space="preserve"> PAGEREF _Toc472411835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0C4DAA">
        <w:rPr>
          <w:noProof/>
        </w:rPr>
        <w:fldChar w:fldCharType="begin"/>
      </w:r>
      <w:r>
        <w:rPr>
          <w:noProof/>
        </w:rPr>
        <w:instrText xml:space="preserve"> PAGEREF _Toc472411838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0C4DAA">
        <w:rPr>
          <w:noProof/>
        </w:rPr>
        <w:fldChar w:fldCharType="begin"/>
      </w:r>
      <w:r>
        <w:rPr>
          <w:noProof/>
        </w:rPr>
        <w:instrText xml:space="preserve"> PAGEREF _Toc472411841 \h </w:instrText>
      </w:r>
      <w:r w:rsidR="000C4DAA">
        <w:rPr>
          <w:noProof/>
        </w:rPr>
      </w:r>
      <w:r w:rsidR="000C4DAA">
        <w:rPr>
          <w:noProof/>
        </w:rPr>
        <w:fldChar w:fldCharType="separate"/>
      </w:r>
      <w:r w:rsidR="005726FA">
        <w:rPr>
          <w:noProof/>
        </w:rPr>
        <w:t>43</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C4DAA">
        <w:rPr>
          <w:noProof/>
        </w:rPr>
        <w:fldChar w:fldCharType="begin"/>
      </w:r>
      <w:r>
        <w:rPr>
          <w:noProof/>
        </w:rPr>
        <w:instrText xml:space="preserve"> PAGEREF _Toc472411843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C4DAA">
        <w:rPr>
          <w:noProof/>
        </w:rPr>
        <w:fldChar w:fldCharType="begin"/>
      </w:r>
      <w:r>
        <w:rPr>
          <w:noProof/>
        </w:rPr>
        <w:instrText xml:space="preserve"> PAGEREF _Toc472411844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C4DAA">
        <w:rPr>
          <w:noProof/>
        </w:rPr>
        <w:fldChar w:fldCharType="begin"/>
      </w:r>
      <w:r>
        <w:rPr>
          <w:noProof/>
        </w:rPr>
        <w:instrText xml:space="preserve"> PAGEREF _Toc472411847 \h </w:instrText>
      </w:r>
      <w:r w:rsidR="000C4DAA">
        <w:rPr>
          <w:noProof/>
        </w:rPr>
      </w:r>
      <w:r w:rsidR="000C4DAA">
        <w:rPr>
          <w:noProof/>
        </w:rPr>
        <w:fldChar w:fldCharType="separate"/>
      </w:r>
      <w:r w:rsidR="005726FA">
        <w:rPr>
          <w:noProof/>
        </w:rPr>
        <w:t>48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0C4DAA">
        <w:rPr>
          <w:noProof/>
        </w:rPr>
        <w:fldChar w:fldCharType="begin"/>
      </w:r>
      <w:r>
        <w:rPr>
          <w:noProof/>
        </w:rPr>
        <w:instrText xml:space="preserve"> PAGEREF _Toc472411849 \h </w:instrText>
      </w:r>
      <w:r w:rsidR="000C4DAA">
        <w:rPr>
          <w:noProof/>
        </w:rPr>
      </w:r>
      <w:r w:rsidR="000C4DAA">
        <w:rPr>
          <w:noProof/>
        </w:rPr>
        <w:fldChar w:fldCharType="separate"/>
      </w:r>
      <w:r w:rsidR="005726FA">
        <w:rPr>
          <w:noProof/>
        </w:rPr>
        <w:t>50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0C4DAA">
        <w:rPr>
          <w:noProof/>
        </w:rPr>
        <w:fldChar w:fldCharType="begin"/>
      </w:r>
      <w:r>
        <w:rPr>
          <w:noProof/>
        </w:rPr>
        <w:instrText xml:space="preserve"> PAGEREF _Toc472411852 \h </w:instrText>
      </w:r>
      <w:r w:rsidR="000C4DAA">
        <w:rPr>
          <w:noProof/>
        </w:rPr>
      </w:r>
      <w:r w:rsidR="000C4DAA">
        <w:rPr>
          <w:noProof/>
        </w:rPr>
        <w:fldChar w:fldCharType="separate"/>
      </w:r>
      <w:r w:rsidR="005726FA">
        <w:rPr>
          <w:noProof/>
        </w:rPr>
        <w:t>54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C4DAA">
        <w:rPr>
          <w:noProof/>
        </w:rPr>
        <w:fldChar w:fldCharType="begin"/>
      </w:r>
      <w:r>
        <w:rPr>
          <w:noProof/>
        </w:rPr>
        <w:instrText xml:space="preserve"> PAGEREF _Toc472411855 \h </w:instrText>
      </w:r>
      <w:r w:rsidR="000C4DAA">
        <w:rPr>
          <w:noProof/>
        </w:rPr>
      </w:r>
      <w:r w:rsidR="000C4DAA">
        <w:rPr>
          <w:noProof/>
        </w:rPr>
        <w:fldChar w:fldCharType="separate"/>
      </w:r>
      <w:r w:rsidR="005726FA">
        <w:rPr>
          <w:noProof/>
        </w:rPr>
        <w:t>56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0C4DAA">
        <w:rPr>
          <w:noProof/>
        </w:rPr>
        <w:fldChar w:fldCharType="begin"/>
      </w:r>
      <w:r>
        <w:rPr>
          <w:noProof/>
        </w:rPr>
        <w:instrText xml:space="preserve"> PAGEREF _Toc472411858 \h </w:instrText>
      </w:r>
      <w:r w:rsidR="000C4DAA">
        <w:rPr>
          <w:noProof/>
        </w:rPr>
      </w:r>
      <w:r w:rsidR="000C4DAA">
        <w:rPr>
          <w:noProof/>
        </w:rPr>
        <w:fldChar w:fldCharType="separate"/>
      </w:r>
      <w:r w:rsidR="005726FA">
        <w:rPr>
          <w:noProof/>
        </w:rPr>
        <w:t>58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C4DAA">
        <w:rPr>
          <w:noProof/>
        </w:rPr>
        <w:fldChar w:fldCharType="begin"/>
      </w:r>
      <w:r>
        <w:rPr>
          <w:noProof/>
        </w:rPr>
        <w:instrText xml:space="preserve"> PAGEREF _Toc472411861 \h </w:instrText>
      </w:r>
      <w:r w:rsidR="000C4DAA">
        <w:rPr>
          <w:noProof/>
        </w:rPr>
      </w:r>
      <w:r w:rsidR="000C4DAA">
        <w:rPr>
          <w:noProof/>
        </w:rPr>
        <w:fldChar w:fldCharType="separate"/>
      </w:r>
      <w:r w:rsidR="005726FA">
        <w:rPr>
          <w:noProof/>
        </w:rPr>
        <w:t>60</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C4DAA">
        <w:rPr>
          <w:noProof/>
        </w:rPr>
        <w:fldChar w:fldCharType="begin"/>
      </w:r>
      <w:r>
        <w:rPr>
          <w:noProof/>
        </w:rPr>
        <w:instrText xml:space="preserve"> PAGEREF _Toc472411863 \h </w:instrText>
      </w:r>
      <w:r w:rsidR="000C4DAA">
        <w:rPr>
          <w:noProof/>
        </w:rPr>
      </w:r>
      <w:r w:rsidR="000C4DAA">
        <w:rPr>
          <w:noProof/>
        </w:rPr>
        <w:fldChar w:fldCharType="separate"/>
      </w:r>
      <w:r w:rsidR="005726FA">
        <w:rPr>
          <w:noProof/>
        </w:rPr>
        <w:t>62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C4DAA">
        <w:rPr>
          <w:noProof/>
        </w:rPr>
        <w:fldChar w:fldCharType="begin"/>
      </w:r>
      <w:r>
        <w:rPr>
          <w:noProof/>
        </w:rPr>
        <w:instrText xml:space="preserve"> PAGEREF _Toc472411865 \h </w:instrText>
      </w:r>
      <w:r w:rsidR="000C4DAA">
        <w:rPr>
          <w:noProof/>
        </w:rPr>
      </w:r>
      <w:r w:rsidR="000C4DAA">
        <w:rPr>
          <w:noProof/>
        </w:rPr>
        <w:fldChar w:fldCharType="separate"/>
      </w:r>
      <w:r w:rsidR="005726FA">
        <w:rPr>
          <w:noProof/>
        </w:rPr>
        <w:t>67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C4DAA">
        <w:rPr>
          <w:noProof/>
        </w:rPr>
        <w:fldChar w:fldCharType="begin"/>
      </w:r>
      <w:r>
        <w:rPr>
          <w:noProof/>
        </w:rPr>
        <w:instrText xml:space="preserve"> PAGEREF _Toc472411868 \h </w:instrText>
      </w:r>
      <w:r w:rsidR="000C4DAA">
        <w:rPr>
          <w:noProof/>
        </w:rPr>
      </w:r>
      <w:r w:rsidR="000C4DAA">
        <w:rPr>
          <w:noProof/>
        </w:rPr>
        <w:fldChar w:fldCharType="separate"/>
      </w:r>
      <w:r w:rsidR="005726FA">
        <w:rPr>
          <w:noProof/>
        </w:rPr>
        <w:t>69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C4DAA">
        <w:rPr>
          <w:noProof/>
        </w:rPr>
        <w:fldChar w:fldCharType="begin"/>
      </w:r>
      <w:r>
        <w:rPr>
          <w:noProof/>
        </w:rPr>
        <w:instrText xml:space="preserve"> PAGEREF _Toc472411871 \h </w:instrText>
      </w:r>
      <w:r w:rsidR="000C4DAA">
        <w:rPr>
          <w:noProof/>
        </w:rPr>
      </w:r>
      <w:r w:rsidR="000C4DAA">
        <w:rPr>
          <w:noProof/>
        </w:rPr>
        <w:fldChar w:fldCharType="separate"/>
      </w:r>
      <w:r w:rsidR="005726FA">
        <w:rPr>
          <w:noProof/>
        </w:rPr>
        <w:t>71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0C4DAA">
        <w:rPr>
          <w:noProof/>
        </w:rPr>
        <w:fldChar w:fldCharType="begin"/>
      </w:r>
      <w:r>
        <w:rPr>
          <w:noProof/>
        </w:rPr>
        <w:instrText xml:space="preserve"> PAGEREF _Toc472411874 \h </w:instrText>
      </w:r>
      <w:r w:rsidR="000C4DAA">
        <w:rPr>
          <w:noProof/>
        </w:rPr>
      </w:r>
      <w:r w:rsidR="000C4DAA">
        <w:rPr>
          <w:noProof/>
        </w:rPr>
        <w:fldChar w:fldCharType="separate"/>
      </w:r>
      <w:r w:rsidR="005726FA">
        <w:rPr>
          <w:noProof/>
        </w:rPr>
        <w:t>73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0C4DAA">
        <w:rPr>
          <w:noProof/>
        </w:rPr>
        <w:fldChar w:fldCharType="begin"/>
      </w:r>
      <w:r>
        <w:rPr>
          <w:noProof/>
        </w:rPr>
        <w:instrText xml:space="preserve"> PAGEREF _Toc472411877 \h </w:instrText>
      </w:r>
      <w:r w:rsidR="000C4DAA">
        <w:rPr>
          <w:noProof/>
        </w:rPr>
      </w:r>
      <w:r w:rsidR="000C4DAA">
        <w:rPr>
          <w:noProof/>
        </w:rPr>
        <w:fldChar w:fldCharType="separate"/>
      </w:r>
      <w:r w:rsidR="005726FA">
        <w:rPr>
          <w:noProof/>
        </w:rPr>
        <w:t>76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0C4DAA">
        <w:rPr>
          <w:noProof/>
        </w:rPr>
        <w:fldChar w:fldCharType="begin"/>
      </w:r>
      <w:r>
        <w:rPr>
          <w:noProof/>
        </w:rPr>
        <w:instrText xml:space="preserve"> PAGEREF _Toc472411882 \h </w:instrText>
      </w:r>
      <w:r w:rsidR="000C4DAA">
        <w:rPr>
          <w:noProof/>
        </w:rPr>
      </w:r>
      <w:r w:rsidR="000C4DAA">
        <w:rPr>
          <w:noProof/>
        </w:rPr>
        <w:fldChar w:fldCharType="separate"/>
      </w:r>
      <w:r w:rsidR="005726FA">
        <w:rPr>
          <w:noProof/>
        </w:rPr>
        <w:t>80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0C4DAA">
        <w:rPr>
          <w:noProof/>
        </w:rPr>
        <w:fldChar w:fldCharType="begin"/>
      </w:r>
      <w:r>
        <w:rPr>
          <w:noProof/>
        </w:rPr>
        <w:instrText xml:space="preserve"> PAGEREF _Toc472411885 \h </w:instrText>
      </w:r>
      <w:r w:rsidR="000C4DAA">
        <w:rPr>
          <w:noProof/>
        </w:rPr>
      </w:r>
      <w:r w:rsidR="000C4DAA">
        <w:rPr>
          <w:noProof/>
        </w:rPr>
        <w:fldChar w:fldCharType="separate"/>
      </w:r>
      <w:r w:rsidR="005726FA">
        <w:rPr>
          <w:noProof/>
        </w:rPr>
        <w:t>83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C4DAA">
        <w:rPr>
          <w:noProof/>
        </w:rPr>
        <w:fldChar w:fldCharType="begin"/>
      </w:r>
      <w:r>
        <w:rPr>
          <w:noProof/>
        </w:rPr>
        <w:instrText xml:space="preserve"> PAGEREF _Toc472411888 \h </w:instrText>
      </w:r>
      <w:r w:rsidR="000C4DAA">
        <w:rPr>
          <w:noProof/>
        </w:rPr>
      </w:r>
      <w:r w:rsidR="000C4DAA">
        <w:rPr>
          <w:noProof/>
        </w:rPr>
        <w:fldChar w:fldCharType="separate"/>
      </w:r>
      <w:r w:rsidR="005726FA">
        <w:rPr>
          <w:noProof/>
        </w:rPr>
        <w:t>85</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0C4DAA">
        <w:rPr>
          <w:noProof/>
        </w:rPr>
        <w:fldChar w:fldCharType="begin"/>
      </w:r>
      <w:r>
        <w:rPr>
          <w:noProof/>
        </w:rPr>
        <w:instrText xml:space="preserve"> PAGEREF _Toc472411891 \h </w:instrText>
      </w:r>
      <w:r w:rsidR="000C4DAA">
        <w:rPr>
          <w:noProof/>
        </w:rPr>
      </w:r>
      <w:r w:rsidR="000C4DAA">
        <w:rPr>
          <w:noProof/>
        </w:rPr>
        <w:fldChar w:fldCharType="separate"/>
      </w:r>
      <w:r w:rsidR="005726FA">
        <w:rPr>
          <w:noProof/>
        </w:rPr>
        <w:t>87</w:t>
      </w:r>
      <w:r w:rsidR="000C4DAA">
        <w:rPr>
          <w:noProof/>
        </w:rPr>
        <w:fldChar w:fldCharType="end"/>
      </w:r>
    </w:p>
    <w:p w:rsidR="00717F60" w:rsidRPr="00382A07" w:rsidRDefault="000C4D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w:t>
      </w:r>
      <w:r w:rsidR="00E721A7" w:rsidRPr="00450D93">
        <w:rPr>
          <w:szCs w:val="24"/>
        </w:rPr>
        <w:t xml:space="preserve">Могильниченко </w:t>
      </w:r>
      <w:r w:rsidR="00E721A7">
        <w:rPr>
          <w:szCs w:val="24"/>
        </w:rPr>
        <w:t xml:space="preserve">Михаил Сергеевич </w:t>
      </w:r>
      <w:r w:rsidR="00E721A7" w:rsidRPr="00450D93">
        <w:rPr>
          <w:szCs w:val="24"/>
        </w:rPr>
        <w:t xml:space="preserve">тел.: (4722) 30-41-12 Email: </w:t>
      </w:r>
      <w:r w:rsidR="00E721A7" w:rsidRPr="00E721A7">
        <w:rPr>
          <w:color w:val="0000FF"/>
          <w:sz w:val="24"/>
          <w:szCs w:val="24"/>
          <w:u w:val="single"/>
          <w:lang w:eastAsia="ru-RU"/>
        </w:rPr>
        <w:t>Mogilnichenko.MS@mrsk-1.ru</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CE4E90">
        <w:rPr>
          <w:b/>
          <w:sz w:val="24"/>
          <w:szCs w:val="24"/>
        </w:rPr>
        <w:t>1</w:t>
      </w:r>
      <w:r w:rsidR="0056545C">
        <w:rPr>
          <w:b/>
          <w:sz w:val="24"/>
          <w:szCs w:val="24"/>
        </w:rPr>
        <w:t>4</w:t>
      </w:r>
      <w:r w:rsidRPr="00C646B1">
        <w:rPr>
          <w:b/>
          <w:sz w:val="24"/>
          <w:szCs w:val="24"/>
        </w:rPr>
        <w:t>»</w:t>
      </w:r>
      <w:r w:rsidR="00C95C28">
        <w:rPr>
          <w:b/>
          <w:sz w:val="24"/>
          <w:szCs w:val="24"/>
        </w:rPr>
        <w:t xml:space="preserve"> </w:t>
      </w:r>
      <w:r w:rsidR="0056545C">
        <w:rPr>
          <w:b/>
          <w:sz w:val="24"/>
          <w:szCs w:val="24"/>
        </w:rPr>
        <w:t>ноября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7"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8"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r w:rsidR="00A37C2B">
        <w:fldChar w:fldCharType="begin"/>
      </w:r>
      <w:r w:rsidR="00A37C2B">
        <w:instrText xml:space="preserve"> REF _Ref440269836 \r \h  \* MERGEFORMAT </w:instrText>
      </w:r>
      <w:r w:rsidR="00A37C2B">
        <w:fldChar w:fldCharType="separate"/>
      </w:r>
      <w:r w:rsidR="00991C07" w:rsidRPr="00C646B1">
        <w:rPr>
          <w:sz w:val="24"/>
          <w:szCs w:val="24"/>
        </w:rPr>
        <w:t>1.1.2</w:t>
      </w:r>
      <w:r w:rsidR="00A37C2B">
        <w:fldChar w:fldCharType="end"/>
      </w:r>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305EC8" w:rsidRPr="00D549CD">
        <w:t xml:space="preserve">Договора на поставку </w:t>
      </w:r>
      <w:r w:rsidR="00305EC8" w:rsidRPr="003968E9">
        <w:rPr>
          <w:sz w:val="24"/>
          <w:szCs w:val="24"/>
        </w:rPr>
        <w:t xml:space="preserve">медицинских препаратов для нужд ПАО МРСК Центра </w:t>
      </w:r>
      <w:r w:rsidR="00305EC8">
        <w:rPr>
          <w:sz w:val="24"/>
          <w:szCs w:val="24"/>
        </w:rPr>
        <w:t>(филиал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 xml:space="preserve">АО «Россети» </w:t>
      </w:r>
      <w:hyperlink r:id="rId19" w:history="1">
        <w:r w:rsidR="00862664" w:rsidRPr="00E53F1A">
          <w:rPr>
            <w:rStyle w:val="a7"/>
            <w:lang w:val="x-none" w:eastAsia="ru-RU"/>
          </w:rPr>
          <w:t>etp.rosseti.ru</w:t>
        </w:r>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05EC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305EC8" w:rsidRPr="00305EC8">
        <w:rPr>
          <w:sz w:val="24"/>
          <w:szCs w:val="24"/>
        </w:rPr>
        <w:t xml:space="preserve">Договора на поставку </w:t>
      </w:r>
      <w:r w:rsidR="00305EC8" w:rsidRPr="003968E9">
        <w:rPr>
          <w:sz w:val="24"/>
          <w:szCs w:val="24"/>
        </w:rPr>
        <w:t xml:space="preserve">медицинских препаратов для нужд ПАО МРСК Центра </w:t>
      </w:r>
      <w:r w:rsidR="00305EC8">
        <w:rPr>
          <w:sz w:val="24"/>
          <w:szCs w:val="24"/>
        </w:rPr>
        <w:t>(филиал Белгородэнерго)</w:t>
      </w:r>
      <w:r w:rsidR="00721C46" w:rsidRPr="00305EC8">
        <w:rPr>
          <w:sz w:val="24"/>
          <w:szCs w:val="24"/>
        </w:rPr>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E53F1A"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t>Отгрузочные реквизиты/базис поставки: на условиях DDP (Согласно ИНКОТЕРМС 2010) по адрес</w:t>
      </w:r>
      <w:r>
        <w:t xml:space="preserve">у </w:t>
      </w:r>
      <w:r w:rsidRPr="00455E8F">
        <w:t>филиал</w:t>
      </w:r>
      <w:r>
        <w:t>а</w:t>
      </w:r>
      <w:r w:rsidRPr="00455E8F">
        <w:t xml:space="preserve"> ПАО «МРСК Центра»</w:t>
      </w:r>
      <w:bookmarkEnd w:id="20"/>
      <w:r>
        <w:t xml:space="preserve"> - «Белгородэнерго»</w:t>
      </w:r>
      <w:r w:rsidRPr="00455E8F">
        <w:t xml:space="preserve">, </w:t>
      </w:r>
      <w:r w:rsidRPr="00B55F0D">
        <w:t xml:space="preserve">РФ, </w:t>
      </w:r>
      <w:r w:rsidR="00881FF7">
        <w:t>г. Белгород, 5-й Заводской переулок, 17</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82181">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A37C2B">
        <w:fldChar w:fldCharType="begin"/>
      </w:r>
      <w:r w:rsidR="00A37C2B">
        <w:instrText xml:space="preserve"> REF _Ref311232052 \r \h  \* MERGEFORMAT </w:instrText>
      </w:r>
      <w:r w:rsidR="00A37C2B">
        <w:fldChar w:fldCharType="separate"/>
      </w:r>
      <w:r w:rsidR="00991C07">
        <w:t>3</w:t>
      </w:r>
      <w:r w:rsidR="00A37C2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A37C2B">
        <w:fldChar w:fldCharType="begin"/>
      </w:r>
      <w:r w:rsidR="00A37C2B">
        <w:instrText xml:space="preserve"> REF _Ref440270568 \r \h  \* MERGEFORMAT </w:instrText>
      </w:r>
      <w:r w:rsidR="00A37C2B">
        <w:fldChar w:fldCharType="separate"/>
      </w:r>
      <w:r w:rsidR="00991C07">
        <w:t>4</w:t>
      </w:r>
      <w:r w:rsidR="00A37C2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A37C2B">
        <w:fldChar w:fldCharType="begin"/>
      </w:r>
      <w:r w:rsidR="00A37C2B">
        <w:instrText xml:space="preserve"> REF _Ref305973574 \r \h  \* MERGEFORMAT </w:instrText>
      </w:r>
      <w:r w:rsidR="00A37C2B">
        <w:fldChar w:fldCharType="separate"/>
      </w:r>
      <w:r w:rsidR="00991C07">
        <w:t>2</w:t>
      </w:r>
      <w:r w:rsidR="00A37C2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37C2B">
        <w:fldChar w:fldCharType="begin"/>
      </w:r>
      <w:r w:rsidR="00A37C2B">
        <w:instrText xml:space="preserve"> REF _Ref440270637 \r \h  \* MERGEFORMAT </w:instrText>
      </w:r>
      <w:r w:rsidR="00A37C2B">
        <w:fldChar w:fldCharType="separate"/>
      </w:r>
      <w:r w:rsidR="00991C07" w:rsidRPr="00991C07">
        <w:rPr>
          <w:sz w:val="24"/>
          <w:szCs w:val="24"/>
        </w:rPr>
        <w:t>1.1.5</w:t>
      </w:r>
      <w:r w:rsidR="00A37C2B">
        <w:fldChar w:fldCharType="end"/>
      </w:r>
      <w:r w:rsidRPr="00382A07">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991C07">
        <w:rPr>
          <w:sz w:val="24"/>
          <w:szCs w:val="24"/>
        </w:rPr>
        <w:t>1.1.6</w:t>
      </w:r>
      <w:r w:rsidR="00A37C2B">
        <w:fldChar w:fldCharType="end"/>
      </w:r>
      <w:r w:rsidRPr="00382A07">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991C07">
        <w:rPr>
          <w:sz w:val="24"/>
          <w:szCs w:val="24"/>
        </w:rPr>
        <w:t>1.1.7</w:t>
      </w:r>
      <w:r w:rsidR="00A37C2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r w:rsidR="00A37C2B">
        <w:fldChar w:fldCharType="begin"/>
      </w:r>
      <w:r w:rsidR="00A37C2B">
        <w:instrText xml:space="preserve"> REF _Ref440270637 \r \h  \* MERGEFORMAT </w:instrText>
      </w:r>
      <w:r w:rsidR="00A37C2B">
        <w:fldChar w:fldCharType="separate"/>
      </w:r>
      <w:r w:rsidR="00991C07" w:rsidRPr="00455E8F">
        <w:rPr>
          <w:sz w:val="24"/>
          <w:szCs w:val="24"/>
        </w:rPr>
        <w:t>1.1.5</w:t>
      </w:r>
      <w:r w:rsidR="00A37C2B">
        <w:fldChar w:fldCharType="end"/>
      </w:r>
      <w:r w:rsidR="008D2928" w:rsidRPr="00455E8F">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455E8F">
        <w:rPr>
          <w:sz w:val="24"/>
          <w:szCs w:val="24"/>
        </w:rPr>
        <w:t>1.1.6</w:t>
      </w:r>
      <w:r w:rsidR="00A37C2B">
        <w:fldChar w:fldCharType="end"/>
      </w:r>
      <w:r w:rsidR="008D2928" w:rsidRPr="00455E8F">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r w:rsidR="00A37C2B">
        <w:fldChar w:fldCharType="begin"/>
      </w:r>
      <w:r w:rsidR="00A37C2B">
        <w:instrText xml:space="preserve"> REF _Ref440270637 \r \h  \* MERGEFORMAT </w:instrText>
      </w:r>
      <w:r w:rsidR="00A37C2B">
        <w:fldChar w:fldCharType="separate"/>
      </w:r>
      <w:r w:rsidR="00991C07" w:rsidRPr="00455E8F">
        <w:rPr>
          <w:bCs w:val="0"/>
          <w:iCs/>
          <w:sz w:val="24"/>
          <w:szCs w:val="24"/>
        </w:rPr>
        <w:t>1.1.5</w:t>
      </w:r>
      <w:r w:rsidR="00A37C2B">
        <w:fldChar w:fldCharType="end"/>
      </w:r>
      <w:r w:rsidR="00DA1402" w:rsidRPr="00455E8F">
        <w:rPr>
          <w:bCs w:val="0"/>
          <w:iCs/>
          <w:sz w:val="24"/>
          <w:szCs w:val="24"/>
        </w:rPr>
        <w:t xml:space="preserve"> и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A37C2B">
        <w:fldChar w:fldCharType="begin"/>
      </w:r>
      <w:r w:rsidR="00A37C2B">
        <w:instrText xml:space="preserve"> REF _Ref305973033 \r \h  \* MERGEFORMAT </w:instrText>
      </w:r>
      <w:r w:rsidR="00A37C2B">
        <w:fldChar w:fldCharType="separate"/>
      </w:r>
      <w:r w:rsidR="00991C07" w:rsidRPr="00991C07">
        <w:rPr>
          <w:sz w:val="24"/>
          <w:szCs w:val="24"/>
        </w:rPr>
        <w:t>3.2</w:t>
      </w:r>
      <w:r w:rsidR="00A37C2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A37C2B">
        <w:fldChar w:fldCharType="begin"/>
      </w:r>
      <w:r w:rsidR="00A37C2B">
        <w:instrText xml:space="preserve"> REF _Ref191386109 \n \h  \* MERGEFORMAT </w:instrText>
      </w:r>
      <w:r w:rsidR="00A37C2B">
        <w:fldChar w:fldCharType="separate"/>
      </w:r>
      <w:r w:rsidR="00991C07" w:rsidRPr="00991C07">
        <w:rPr>
          <w:sz w:val="24"/>
          <w:szCs w:val="24"/>
        </w:rPr>
        <w:t>3.3.2</w:t>
      </w:r>
      <w:r w:rsidR="00A37C2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A37C2B">
        <w:fldChar w:fldCharType="begin"/>
      </w:r>
      <w:r w:rsidR="00A37C2B">
        <w:instrText xml:space="preserve"> REF _Ref191386164 \r \h  \* MERGEFORMAT </w:instrText>
      </w:r>
      <w:r w:rsidR="00A37C2B">
        <w:fldChar w:fldCharType="separate"/>
      </w:r>
      <w:r w:rsidR="00991C07" w:rsidRPr="00991C07">
        <w:rPr>
          <w:sz w:val="24"/>
          <w:szCs w:val="24"/>
        </w:rPr>
        <w:t xml:space="preserve"> 1.4.1 </w:t>
      </w:r>
      <w:r w:rsidR="00A37C2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A37C2B">
        <w:fldChar w:fldCharType="begin"/>
      </w:r>
      <w:r w:rsidR="00A37C2B">
        <w:instrText xml:space="preserve"> REF _Ref306978606 \r \h  \* MERGEFORMAT </w:instrText>
      </w:r>
      <w:r w:rsidR="00A37C2B">
        <w:fldChar w:fldCharType="separate"/>
      </w:r>
      <w:r w:rsidR="00991C07" w:rsidRPr="00991C07">
        <w:rPr>
          <w:sz w:val="24"/>
          <w:szCs w:val="24"/>
        </w:rPr>
        <w:t xml:space="preserve"> 1.4.2 </w:t>
      </w:r>
      <w:r w:rsidR="00A37C2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A37C2B">
        <w:fldChar w:fldCharType="begin"/>
      </w:r>
      <w:r w:rsidR="00A37C2B">
        <w:instrText xml:space="preserve"> REF _Ref306114966 \r \h  \* MERGEFORMAT </w:instrText>
      </w:r>
      <w:r w:rsidR="00A37C2B">
        <w:fldChar w:fldCharType="separate"/>
      </w:r>
      <w:r w:rsidR="00991C07" w:rsidRPr="00991C07">
        <w:rPr>
          <w:sz w:val="24"/>
          <w:szCs w:val="24"/>
        </w:rPr>
        <w:t>3.3.11</w:t>
      </w:r>
      <w:r w:rsidR="00A37C2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37C2B">
        <w:fldChar w:fldCharType="begin"/>
      </w:r>
      <w:r w:rsidR="00A37C2B">
        <w:instrText xml:space="preserve"> REF _Ref440275279 \r \h  \* MERGEFORMAT </w:instrText>
      </w:r>
      <w:r w:rsidR="00A37C2B">
        <w:fldChar w:fldCharType="separate"/>
      </w:r>
      <w:r w:rsidR="00991C07" w:rsidRPr="00991C07">
        <w:rPr>
          <w:b w:val="0"/>
        </w:rPr>
        <w:t>1.1.4</w:t>
      </w:r>
      <w:r w:rsidR="00A37C2B">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A37C2B">
        <w:fldChar w:fldCharType="begin"/>
      </w:r>
      <w:r w:rsidR="00A37C2B">
        <w:instrText xml:space="preserve"> REF _Ref305973147 \r \h  \* MERGEFORMAT </w:instrText>
      </w:r>
      <w:r w:rsidR="00A37C2B">
        <w:fldChar w:fldCharType="separate"/>
      </w:r>
      <w:r w:rsidR="00991C07" w:rsidRPr="00991C07">
        <w:rPr>
          <w:b w:val="0"/>
          <w:szCs w:val="24"/>
        </w:rPr>
        <w:t>3.3</w:t>
      </w:r>
      <w:r w:rsidR="00A37C2B">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b w:val="0"/>
          <w:szCs w:val="24"/>
        </w:rPr>
        <w:t>5.1</w:t>
      </w:r>
      <w:r w:rsidR="00A37C2B">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A37C2B">
        <w:fldChar w:fldCharType="begin"/>
      </w:r>
      <w:r w:rsidR="00A37C2B">
        <w:instrText xml:space="preserve"> REF _Ref440284918 \r \h  \* MERGEFORMAT </w:instrText>
      </w:r>
      <w:r w:rsidR="00A37C2B">
        <w:fldChar w:fldCharType="separate"/>
      </w:r>
      <w:r w:rsidR="00991C07" w:rsidRPr="00991C07">
        <w:rPr>
          <w:b w:val="0"/>
          <w:szCs w:val="24"/>
        </w:rPr>
        <w:t>5.2</w:t>
      </w:r>
      <w:r w:rsidR="00A37C2B">
        <w:fldChar w:fldCharType="end"/>
      </w:r>
      <w:r w:rsidRPr="00382A07">
        <w:rPr>
          <w:b w:val="0"/>
          <w:szCs w:val="24"/>
        </w:rPr>
        <w:t xml:space="preserve">), Техническое предложение (подраздел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A37C2B">
        <w:fldChar w:fldCharType="begin"/>
      </w:r>
      <w:r w:rsidR="00A37C2B">
        <w:instrText xml:space="preserve"> REF _Ref440284947 \r \h  \* MERGEFORMAT </w:instrText>
      </w:r>
      <w:r w:rsidR="00A37C2B">
        <w:fldChar w:fldCharType="separate"/>
      </w:r>
      <w:r w:rsidR="00991C07" w:rsidRPr="00991C07">
        <w:rPr>
          <w:b w:val="0"/>
          <w:szCs w:val="24"/>
        </w:rPr>
        <w:t>5.4</w:t>
      </w:r>
      <w:r w:rsidR="00A37C2B">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A37C2B">
        <w:fldChar w:fldCharType="begin"/>
      </w:r>
      <w:r w:rsidR="00A37C2B">
        <w:instrText xml:space="preserve"> REF _Ref93264992 \r \h  \* MERGEFORMAT </w:instrText>
      </w:r>
      <w:r w:rsidR="00A37C2B">
        <w:fldChar w:fldCharType="separate"/>
      </w:r>
      <w:r w:rsidR="00991C07" w:rsidRPr="00991C07">
        <w:rPr>
          <w:b w:val="0"/>
          <w:szCs w:val="24"/>
        </w:rPr>
        <w:t>5.5</w:t>
      </w:r>
      <w:r w:rsidR="00A37C2B">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A37C2B">
        <w:fldChar w:fldCharType="begin"/>
      </w:r>
      <w:r w:rsidR="00A37C2B">
        <w:instrText xml:space="preserve"> REF _Ref440285128 \r \h  \* MERGEFORMAT </w:instrText>
      </w:r>
      <w:r w:rsidR="00A37C2B">
        <w:fldChar w:fldCharType="separate"/>
      </w:r>
      <w:r w:rsidR="00991C07" w:rsidRPr="00991C07">
        <w:rPr>
          <w:b w:val="0"/>
          <w:szCs w:val="24"/>
        </w:rPr>
        <w:t>3.3.14</w:t>
      </w:r>
      <w:r w:rsidR="00A37C2B">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A37C2B">
        <w:fldChar w:fldCharType="begin"/>
      </w:r>
      <w:r w:rsidR="00A37C2B">
        <w:instrText xml:space="preserve"> REF _Ref468199992 \r \h  \* MERGEFORMAT </w:instrText>
      </w:r>
      <w:r w:rsidR="00A37C2B">
        <w:fldChar w:fldCharType="separate"/>
      </w:r>
      <w:r w:rsidR="00991C07" w:rsidRPr="00991C07">
        <w:rPr>
          <w:b w:val="0"/>
        </w:rPr>
        <w:t>3.6</w:t>
      </w:r>
      <w:r w:rsidR="00A37C2B">
        <w:fldChar w:fldCharType="end"/>
      </w:r>
      <w:r w:rsidRPr="00382A07">
        <w:rPr>
          <w:b w:val="0"/>
          <w:szCs w:val="24"/>
        </w:rPr>
        <w:t xml:space="preserve">) и подведение итогов запроса предложений (подраздел </w:t>
      </w:r>
      <w:r w:rsidR="000C4DAA">
        <w:fldChar w:fldCharType="begin"/>
      </w:r>
      <w:r w:rsidR="00991C07">
        <w:rPr>
          <w:b w:val="0"/>
          <w:szCs w:val="24"/>
        </w:rPr>
        <w:instrText xml:space="preserve"> REF _Ref472412060 \r \h </w:instrText>
      </w:r>
      <w:r w:rsidR="000C4DAA">
        <w:fldChar w:fldCharType="separate"/>
      </w:r>
      <w:r w:rsidR="00991C07">
        <w:rPr>
          <w:b w:val="0"/>
          <w:szCs w:val="24"/>
        </w:rPr>
        <w:t>3.9</w:t>
      </w:r>
      <w:r w:rsidR="000C4DA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A37C2B">
        <w:fldChar w:fldCharType="begin"/>
      </w:r>
      <w:r w:rsidR="00A37C2B">
        <w:instrText xml:space="preserve"> REF _Ref93264992 \r \h  \* MERGEFORMAT </w:instrText>
      </w:r>
      <w:r w:rsidR="00A37C2B">
        <w:fldChar w:fldCharType="separate"/>
      </w:r>
      <w:r w:rsidR="00991C07" w:rsidRPr="00991C07">
        <w:rPr>
          <w:b w:val="0"/>
        </w:rPr>
        <w:t>5.5</w:t>
      </w:r>
      <w:r w:rsidR="00A37C2B">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7C2B">
        <w:fldChar w:fldCharType="begin"/>
      </w:r>
      <w:r w:rsidR="00A37C2B">
        <w:instrText xml:space="preserve"> REF _Ref440270867 \r \h  \* MERGEFORMAT </w:instrText>
      </w:r>
      <w:r w:rsidR="00A37C2B">
        <w:fldChar w:fldCharType="separate"/>
      </w:r>
      <w:r w:rsidR="00991C07" w:rsidRPr="00991C07">
        <w:rPr>
          <w:b w:val="0"/>
        </w:rPr>
        <w:t>2.2.3</w:t>
      </w:r>
      <w:r w:rsidR="00A37C2B">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0C4DAA">
        <w:rPr>
          <w:b w:val="0"/>
        </w:rPr>
        <w:fldChar w:fldCharType="begin"/>
      </w:r>
      <w:r>
        <w:rPr>
          <w:b w:val="0"/>
        </w:rPr>
        <w:instrText xml:space="preserve"> REF _Ref469470272 \r \h </w:instrText>
      </w:r>
      <w:r w:rsidR="000C4DAA">
        <w:rPr>
          <w:b w:val="0"/>
        </w:rPr>
      </w:r>
      <w:r w:rsidR="000C4DAA">
        <w:rPr>
          <w:b w:val="0"/>
        </w:rPr>
        <w:fldChar w:fldCharType="separate"/>
      </w:r>
      <w:r w:rsidR="00991C07">
        <w:rPr>
          <w:b w:val="0"/>
        </w:rPr>
        <w:t>2.3.3</w:t>
      </w:r>
      <w:r w:rsidR="000C4DAA">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A37C2B">
        <w:fldChar w:fldCharType="begin"/>
      </w:r>
      <w:r w:rsidR="00A37C2B">
        <w:instrText xml:space="preserve"> REF _Ref305973033 \r \h  \* MERGEFORMAT </w:instrText>
      </w:r>
      <w:r w:rsidR="00A37C2B">
        <w:fldChar w:fldCharType="separate"/>
      </w:r>
      <w:r w:rsidR="00991C07" w:rsidRPr="00991C07">
        <w:rPr>
          <w:bCs w:val="0"/>
          <w:sz w:val="24"/>
          <w:szCs w:val="24"/>
        </w:rPr>
        <w:t>3.2</w:t>
      </w:r>
      <w:r w:rsidR="00A37C2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A37C2B">
        <w:fldChar w:fldCharType="begin"/>
      </w:r>
      <w:r w:rsidR="00A37C2B">
        <w:instrText xml:space="preserve"> REF _Ref305973147 \r \h  \* MERGEFORMAT </w:instrText>
      </w:r>
      <w:r w:rsidR="00A37C2B">
        <w:fldChar w:fldCharType="separate"/>
      </w:r>
      <w:r w:rsidR="00991C07" w:rsidRPr="00991C07">
        <w:rPr>
          <w:bCs w:val="0"/>
          <w:sz w:val="24"/>
          <w:szCs w:val="24"/>
        </w:rPr>
        <w:t>3.3</w:t>
      </w:r>
      <w:r w:rsidR="00A37C2B">
        <w:fldChar w:fldCharType="end"/>
      </w:r>
      <w:r w:rsidR="000C4DA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0C4DA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A37C2B">
        <w:fldChar w:fldCharType="begin"/>
      </w:r>
      <w:r w:rsidR="00A37C2B">
        <w:instrText xml:space="preserve"> REF _Ref305973214 \r \h  \* MERGEFORMAT </w:instrText>
      </w:r>
      <w:r w:rsidR="00A37C2B">
        <w:fldChar w:fldCharType="separate"/>
      </w:r>
      <w:r w:rsidR="00991C07" w:rsidRPr="00991C07">
        <w:rPr>
          <w:bCs w:val="0"/>
          <w:sz w:val="24"/>
          <w:szCs w:val="24"/>
        </w:rPr>
        <w:t>3.4</w:t>
      </w:r>
      <w:r w:rsidR="00A37C2B">
        <w:fldChar w:fldCharType="end"/>
      </w:r>
      <w:r w:rsidR="00096E9D" w:rsidRPr="00382A07">
        <w:rPr>
          <w:bCs w:val="0"/>
          <w:sz w:val="24"/>
          <w:szCs w:val="24"/>
        </w:rPr>
        <w:t xml:space="preserve">, </w:t>
      </w:r>
      <w:r w:rsidR="00A37C2B">
        <w:fldChar w:fldCharType="begin"/>
      </w:r>
      <w:r w:rsidR="00A37C2B">
        <w:instrText xml:space="preserve"> REF _Ref303683883 \r \h  \* MERGEFORMAT </w:instrText>
      </w:r>
      <w:r w:rsidR="00A37C2B">
        <w:fldChar w:fldCharType="separate"/>
      </w:r>
      <w:r w:rsidR="00991C07" w:rsidRPr="00991C07">
        <w:rPr>
          <w:bCs w:val="0"/>
          <w:sz w:val="24"/>
          <w:szCs w:val="24"/>
        </w:rPr>
        <w:t>3.5</w:t>
      </w:r>
      <w:r w:rsidR="00A37C2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0C4DAA">
        <w:fldChar w:fldCharType="begin"/>
      </w:r>
      <w:r w:rsidR="00B80887">
        <w:rPr>
          <w:bCs w:val="0"/>
          <w:sz w:val="24"/>
          <w:szCs w:val="24"/>
        </w:rPr>
        <w:instrText xml:space="preserve"> REF _Ref468200102 \r \h </w:instrText>
      </w:r>
      <w:r w:rsidR="000C4DAA">
        <w:fldChar w:fldCharType="separate"/>
      </w:r>
      <w:r w:rsidR="00991C07">
        <w:rPr>
          <w:bCs w:val="0"/>
          <w:sz w:val="24"/>
          <w:szCs w:val="24"/>
        </w:rPr>
        <w:t>3.6</w:t>
      </w:r>
      <w:r w:rsidR="000C4DAA">
        <w:fldChar w:fldCharType="end"/>
      </w:r>
      <w:r w:rsidR="000C4DA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A37C2B">
        <w:fldChar w:fldCharType="begin"/>
      </w:r>
      <w:r w:rsidR="00A37C2B">
        <w:instrText xml:space="preserve"> REF _Ref303250967 \r \h  \* MERGEFORMAT </w:instrText>
      </w:r>
      <w:r w:rsidR="00A37C2B">
        <w:fldChar w:fldCharType="separate"/>
      </w:r>
      <w:r w:rsidR="00991C07" w:rsidRPr="00991C07">
        <w:rPr>
          <w:bCs w:val="0"/>
          <w:sz w:val="24"/>
          <w:szCs w:val="24"/>
        </w:rPr>
        <w:t>3.7</w:t>
      </w:r>
      <w:r w:rsidR="00A37C2B">
        <w:fldChar w:fldCharType="end"/>
      </w:r>
      <w:r w:rsidR="000C4DA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0C4DAA">
        <w:fldChar w:fldCharType="begin"/>
      </w:r>
      <w:r w:rsidR="00991C07">
        <w:rPr>
          <w:bCs w:val="0"/>
          <w:sz w:val="24"/>
          <w:szCs w:val="24"/>
        </w:rPr>
        <w:instrText xml:space="preserve"> REF _Ref472412072 \r \h </w:instrText>
      </w:r>
      <w:r w:rsidR="000C4DAA">
        <w:fldChar w:fldCharType="separate"/>
      </w:r>
      <w:r w:rsidR="00991C07">
        <w:rPr>
          <w:bCs w:val="0"/>
          <w:sz w:val="24"/>
          <w:szCs w:val="24"/>
        </w:rPr>
        <w:t>3.9</w:t>
      </w:r>
      <w:r w:rsidR="000C4DAA">
        <w:fldChar w:fldCharType="end"/>
      </w:r>
      <w:r w:rsidR="000C4DA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0C4DAA">
        <w:fldChar w:fldCharType="begin"/>
      </w:r>
      <w:r w:rsidR="00991C07">
        <w:rPr>
          <w:bCs w:val="0"/>
          <w:sz w:val="24"/>
          <w:szCs w:val="24"/>
        </w:rPr>
        <w:instrText xml:space="preserve"> REF _Ref472412218 \r \h </w:instrText>
      </w:r>
      <w:r w:rsidR="000C4DAA">
        <w:fldChar w:fldCharType="separate"/>
      </w:r>
      <w:r w:rsidR="00991C07">
        <w:rPr>
          <w:bCs w:val="0"/>
          <w:sz w:val="24"/>
          <w:szCs w:val="24"/>
        </w:rPr>
        <w:t>3.13</w:t>
      </w:r>
      <w:r w:rsidR="000C4DA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A37C2B">
        <w:fldChar w:fldCharType="begin"/>
      </w:r>
      <w:r w:rsidR="00A37C2B">
        <w:instrText xml:space="preserve"> REF _Ref306140451 \r \h  \* MERGEFORMAT </w:instrText>
      </w:r>
      <w:r w:rsidR="00A37C2B">
        <w:fldChar w:fldCharType="separate"/>
      </w:r>
      <w:r w:rsidR="00991C07" w:rsidRPr="00991C07">
        <w:rPr>
          <w:bCs w:val="0"/>
          <w:sz w:val="24"/>
          <w:szCs w:val="24"/>
        </w:rPr>
        <w:t>3.14</w:t>
      </w:r>
      <w:r w:rsidR="00A37C2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A37C2B">
        <w:fldChar w:fldCharType="begin"/>
      </w:r>
      <w:r w:rsidR="00A37C2B">
        <w:instrText xml:space="preserve"> REF _Ref302563524 \n \h  \* MERGEFORMAT </w:instrText>
      </w:r>
      <w:r w:rsidR="00A37C2B">
        <w:fldChar w:fldCharType="separate"/>
      </w:r>
      <w:r w:rsidR="00991C07" w:rsidRPr="00991C07">
        <w:rPr>
          <w:sz w:val="24"/>
          <w:szCs w:val="24"/>
        </w:rPr>
        <w:t>1.1.1</w:t>
      </w:r>
      <w:r w:rsidR="00A37C2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z w:val="24"/>
          <w:szCs w:val="24"/>
        </w:rPr>
        <w:t>5.3</w:t>
      </w:r>
      <w:r w:rsidR="00A37C2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rPr>
        <w:t>5.5</w:t>
      </w:r>
      <w:r w:rsidR="00A37C2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lang w:eastAsia="ru-RU"/>
        </w:rPr>
        <w:t>5.1</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Cs w:val="0"/>
          <w:sz w:val="24"/>
          <w:szCs w:val="24"/>
          <w:lang w:eastAsia="ru-RU"/>
        </w:rPr>
        <w:t>5.3</w:t>
      </w:r>
      <w:r w:rsidR="00A37C2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_Ref440274913 \r \h  \* MERGEFORMAT </w:instrText>
      </w:r>
      <w:r w:rsidR="00A37C2B">
        <w:fldChar w:fldCharType="separate"/>
      </w:r>
      <w:r w:rsidR="00991C07" w:rsidRPr="00991C07">
        <w:rPr>
          <w:bCs w:val="0"/>
          <w:sz w:val="24"/>
          <w:szCs w:val="24"/>
          <w:lang w:eastAsia="ru-RU"/>
        </w:rPr>
        <w:t>5.2</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_Ref440274902 \r \h  \* MERGEFORMAT </w:instrText>
      </w:r>
      <w:r w:rsidR="00A37C2B">
        <w:fldChar w:fldCharType="separate"/>
      </w:r>
      <w:r w:rsidR="00991C07" w:rsidRPr="00991C07">
        <w:rPr>
          <w:bCs w:val="0"/>
          <w:sz w:val="24"/>
          <w:szCs w:val="24"/>
          <w:lang w:eastAsia="ru-RU"/>
        </w:rPr>
        <w:t>5.4</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lang w:eastAsia="ru-RU"/>
        </w:rPr>
        <w:t>5.5</w:t>
      </w:r>
      <w:r w:rsidR="00A37C2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_Ref444164229 \r \h  \* MERGEFORMAT </w:instrText>
      </w:r>
      <w:r w:rsidR="00A37C2B">
        <w:fldChar w:fldCharType="separate"/>
      </w:r>
      <w:r w:rsidR="00991C07" w:rsidRPr="00991C07">
        <w:rPr>
          <w:bCs w:val="0"/>
          <w:sz w:val="24"/>
          <w:szCs w:val="24"/>
          <w:lang w:eastAsia="ru-RU"/>
        </w:rPr>
        <w:t>5.6.1</w:t>
      </w:r>
      <w:r w:rsidR="00A37C2B">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_Ref444164241 \r \h  \* MERGEFORMAT </w:instrText>
      </w:r>
      <w:r w:rsidR="00A37C2B">
        <w:fldChar w:fldCharType="separate"/>
      </w:r>
      <w:r w:rsidR="00991C07" w:rsidRPr="00991C07">
        <w:rPr>
          <w:sz w:val="24"/>
          <w:szCs w:val="24"/>
        </w:rPr>
        <w:t>5.6.2</w:t>
      </w:r>
      <w:r w:rsidR="00A37C2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958E8" w:rsidRPr="00382A07">
        <w:rPr>
          <w:sz w:val="24"/>
          <w:szCs w:val="24"/>
        </w:rPr>
        <w:t xml:space="preserve">, </w:t>
      </w:r>
      <w:r w:rsidR="000C4DAA">
        <w:fldChar w:fldCharType="begin"/>
      </w:r>
      <w:r w:rsidR="00152F2A">
        <w:instrText xml:space="preserve"> REF _Ref440372460 \r \h  \* MERGEFORMAT </w:instrText>
      </w:r>
      <w:r w:rsidR="000C4DAA">
        <w:fldChar w:fldCharType="separate"/>
      </w:r>
      <w:r w:rsidR="00991C07" w:rsidRPr="00991C07">
        <w:rPr>
          <w:sz w:val="24"/>
          <w:szCs w:val="24"/>
        </w:rPr>
        <w:t>д)</w:t>
      </w:r>
      <w:r w:rsidR="000C4DAA">
        <w:fldChar w:fldCharType="end"/>
      </w:r>
      <w:r w:rsidR="00F958E8" w:rsidRPr="00382A07">
        <w:rPr>
          <w:sz w:val="24"/>
          <w:szCs w:val="24"/>
        </w:rPr>
        <w:t xml:space="preserve">, </w:t>
      </w:r>
      <w:r w:rsidR="00A37C2B">
        <w:fldChar w:fldCharType="begin"/>
      </w:r>
      <w:r w:rsidR="00A37C2B">
        <w:instrText xml:space="preserve"> REF _Ref440372474 \r \h  \* MERGEFORMAT </w:instrText>
      </w:r>
      <w:r w:rsidR="00A37C2B">
        <w:fldChar w:fldCharType="separate"/>
      </w:r>
      <w:r w:rsidR="00991C07" w:rsidRPr="00991C07">
        <w:rPr>
          <w:sz w:val="24"/>
          <w:szCs w:val="24"/>
        </w:rPr>
        <w:t>м)</w:t>
      </w:r>
      <w:r w:rsidR="00A37C2B">
        <w:fldChar w:fldCharType="end"/>
      </w:r>
      <w:r w:rsidR="00F958E8" w:rsidRPr="00382A07">
        <w:rPr>
          <w:sz w:val="24"/>
          <w:szCs w:val="24"/>
        </w:rPr>
        <w:t xml:space="preserve">, </w:t>
      </w:r>
      <w:r w:rsidR="000C4DAA">
        <w:fldChar w:fldCharType="begin"/>
      </w:r>
      <w:r w:rsidR="00152F2A">
        <w:instrText xml:space="preserve"> REF _Ref440372477 \r \h  \* MERGEFORMAT </w:instrText>
      </w:r>
      <w:r w:rsidR="000C4DAA">
        <w:fldChar w:fldCharType="separate"/>
      </w:r>
      <w:r w:rsidR="00991C07" w:rsidRPr="00991C07">
        <w:rPr>
          <w:sz w:val="24"/>
          <w:szCs w:val="24"/>
        </w:rPr>
        <w:t>н)</w:t>
      </w:r>
      <w:r w:rsidR="000C4DAA">
        <w:fldChar w:fldCharType="end"/>
      </w:r>
      <w:r w:rsidR="00A24167"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37C2B">
        <w:fldChar w:fldCharType="begin"/>
      </w:r>
      <w:r w:rsidR="00A37C2B">
        <w:instrText xml:space="preserve"> REF _Ref464116309 \r \h  \* MERGEFORMAT </w:instrText>
      </w:r>
      <w:r w:rsidR="00A37C2B">
        <w:fldChar w:fldCharType="separate"/>
      </w:r>
      <w:r w:rsidR="00991C07" w:rsidRPr="00991C07">
        <w:rPr>
          <w:sz w:val="24"/>
          <w:szCs w:val="24"/>
        </w:rPr>
        <w:t>3.3.10.7</w:t>
      </w:r>
      <w:r w:rsidR="00A37C2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A37C2B">
        <w:fldChar w:fldCharType="begin"/>
      </w:r>
      <w:r w:rsidR="00A37C2B">
        <w:instrText xml:space="preserve"> REF _Ref191386419 \n \h  \* MERGEFORMAT </w:instrText>
      </w:r>
      <w:r w:rsidR="00A37C2B">
        <w:fldChar w:fldCharType="separate"/>
      </w:r>
      <w:r w:rsidR="00991C07" w:rsidRPr="00991C07">
        <w:rPr>
          <w:bCs w:val="0"/>
          <w:sz w:val="24"/>
          <w:szCs w:val="24"/>
        </w:rPr>
        <w:t>3.3.2</w:t>
      </w:r>
      <w:r w:rsidR="00A37C2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305EC8" w:rsidRPr="00277782">
        <w:rPr>
          <w:b/>
          <w:sz w:val="24"/>
          <w:szCs w:val="24"/>
        </w:rPr>
        <w:t>1 226 838,00</w:t>
      </w:r>
      <w:r w:rsidR="00305EC8" w:rsidRPr="00450D93">
        <w:rPr>
          <w:sz w:val="24"/>
          <w:szCs w:val="24"/>
        </w:rPr>
        <w:t xml:space="preserve"> </w:t>
      </w:r>
      <w:r w:rsidR="00305EC8" w:rsidRPr="00E94543">
        <w:t>(</w:t>
      </w:r>
      <w:r w:rsidR="00305EC8" w:rsidRPr="00277782">
        <w:t>один миллион двести двадцать шесть тысяч восемьсот тридцать восемь</w:t>
      </w:r>
      <w:r w:rsidR="00305EC8">
        <w:t>)</w:t>
      </w:r>
      <w:r w:rsidR="00305EC8" w:rsidRPr="00277782">
        <w:t xml:space="preserve"> рублей </w:t>
      </w:r>
      <w:r w:rsidR="00305EC8" w:rsidRPr="00E94543">
        <w:t xml:space="preserve"> 00 копеек РФ, без учета НДС; НДС составляет </w:t>
      </w:r>
      <w:r w:rsidR="00305EC8">
        <w:t xml:space="preserve">  </w:t>
      </w:r>
      <w:r w:rsidR="00305EC8" w:rsidRPr="00277782">
        <w:rPr>
          <w:b/>
          <w:sz w:val="24"/>
          <w:szCs w:val="24"/>
        </w:rPr>
        <w:t>220 830,84</w:t>
      </w:r>
      <w:r w:rsidR="00305EC8" w:rsidRPr="00B55F0D">
        <w:rPr>
          <w:sz w:val="24"/>
          <w:szCs w:val="24"/>
        </w:rPr>
        <w:t xml:space="preserve"> </w:t>
      </w:r>
      <w:r w:rsidR="00305EC8">
        <w:t xml:space="preserve"> </w:t>
      </w:r>
      <w:r w:rsidR="00305EC8" w:rsidRPr="00E94543">
        <w:t>(</w:t>
      </w:r>
      <w:r w:rsidR="00305EC8" w:rsidRPr="00277782">
        <w:t>двести двадцать тысяч восемьсот тридцать</w:t>
      </w:r>
      <w:r w:rsidR="00305EC8">
        <w:t>)</w:t>
      </w:r>
      <w:r w:rsidR="00305EC8" w:rsidRPr="00277782">
        <w:t xml:space="preserve"> рублей </w:t>
      </w:r>
      <w:r w:rsidR="00305EC8" w:rsidRPr="00985DC9">
        <w:t xml:space="preserve"> </w:t>
      </w:r>
      <w:r w:rsidR="00305EC8">
        <w:t xml:space="preserve">56  </w:t>
      </w:r>
      <w:r w:rsidR="00305EC8" w:rsidRPr="00E94543">
        <w:t>коп</w:t>
      </w:r>
      <w:r w:rsidR="00305EC8">
        <w:t>.</w:t>
      </w:r>
      <w:r w:rsidR="00305EC8" w:rsidRPr="00E94543">
        <w:t xml:space="preserve"> РФ</w:t>
      </w:r>
      <w:r w:rsidR="00305EC8" w:rsidRPr="001438BD">
        <w:rPr>
          <w:b/>
        </w:rPr>
        <w:t>;</w:t>
      </w:r>
      <w:r w:rsidR="00305EC8">
        <w:rPr>
          <w:b/>
        </w:rPr>
        <w:t xml:space="preserve"> </w:t>
      </w:r>
      <w:r w:rsidR="00305EC8" w:rsidRPr="00277782">
        <w:rPr>
          <w:b/>
          <w:sz w:val="24"/>
          <w:szCs w:val="24"/>
        </w:rPr>
        <w:t>1 447 668,84</w:t>
      </w:r>
      <w:r w:rsidR="00305EC8" w:rsidRPr="00B55F0D">
        <w:rPr>
          <w:sz w:val="24"/>
          <w:szCs w:val="24"/>
        </w:rPr>
        <w:t xml:space="preserve"> </w:t>
      </w:r>
      <w:r w:rsidR="00305EC8">
        <w:t>(</w:t>
      </w:r>
      <w:r w:rsidR="00305EC8" w:rsidRPr="00277782">
        <w:t>один миллион четыреста сорок семь тысяч шестьсот шестьдесят восемь</w:t>
      </w:r>
      <w:r w:rsidR="00305EC8">
        <w:t>)</w:t>
      </w:r>
      <w:r w:rsidR="00305EC8" w:rsidRPr="00277782">
        <w:t xml:space="preserve"> рублей </w:t>
      </w:r>
      <w:r w:rsidR="00305EC8" w:rsidRPr="00985DC9">
        <w:t xml:space="preserve"> </w:t>
      </w:r>
      <w:r w:rsidR="00305EC8">
        <w:t xml:space="preserve">56 </w:t>
      </w:r>
      <w:r w:rsidR="00305EC8" w:rsidRPr="00E94543">
        <w:t>коп</w:t>
      </w:r>
      <w:r w:rsidR="00305EC8">
        <w:t>. РФ, с учетом НДС</w:t>
      </w:r>
      <w:r w:rsidR="00305EC8" w:rsidRPr="00E94543">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bCs w:val="0"/>
          <w:sz w:val="24"/>
          <w:szCs w:val="24"/>
        </w:rPr>
        <w:t>3.11</w:t>
      </w:r>
      <w:r w:rsidR="00A37C2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A37C2B">
        <w:fldChar w:fldCharType="begin"/>
      </w:r>
      <w:r w:rsidR="00A37C2B">
        <w:instrText xml:space="preserve"> REF _Ref440271628 \r \h  \* MERGEFORMAT </w:instrText>
      </w:r>
      <w:r w:rsidR="00A37C2B">
        <w:fldChar w:fldCharType="separate"/>
      </w:r>
      <w:r w:rsidR="00991C07" w:rsidRPr="00991C07">
        <w:rPr>
          <w:bCs w:val="0"/>
          <w:sz w:val="24"/>
          <w:szCs w:val="24"/>
        </w:rPr>
        <w:t>3.3.9</w:t>
      </w:r>
      <w:r w:rsidR="00A37C2B">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A37C2B">
        <w:fldChar w:fldCharType="begin"/>
      </w:r>
      <w:r w:rsidR="00A37C2B">
        <w:instrText xml:space="preserve"> REF _Ref191386461 \n \h  \* MERGEFORMAT </w:instrText>
      </w:r>
      <w:r w:rsidR="00A37C2B">
        <w:fldChar w:fldCharType="separate"/>
      </w:r>
      <w:r w:rsidR="00991C07" w:rsidRPr="00991C07">
        <w:rPr>
          <w:bCs w:val="0"/>
          <w:sz w:val="24"/>
          <w:szCs w:val="24"/>
        </w:rPr>
        <w:t>3.3.10</w:t>
      </w:r>
      <w:r w:rsidR="00A37C2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37C2B">
        <w:fldChar w:fldCharType="begin"/>
      </w:r>
      <w:r w:rsidR="00A37C2B">
        <w:instrText xml:space="preserve"> REF _Ref440291364 \r \h  \* MERGEFORMAT </w:instrText>
      </w:r>
      <w:r w:rsidR="00A37C2B">
        <w:fldChar w:fldCharType="separate"/>
      </w:r>
      <w:r w:rsidR="00991C07" w:rsidRPr="00991C07">
        <w:rPr>
          <w:sz w:val="24"/>
          <w:szCs w:val="24"/>
        </w:rPr>
        <w:t>3.3.8.1</w:t>
      </w:r>
      <w:r w:rsidR="00A37C2B">
        <w:fldChar w:fldCharType="end"/>
      </w:r>
      <w:r w:rsidRPr="00382A07">
        <w:rPr>
          <w:sz w:val="24"/>
          <w:szCs w:val="24"/>
        </w:rPr>
        <w:t>-</w:t>
      </w:r>
      <w:r w:rsidR="00A37C2B">
        <w:fldChar w:fldCharType="begin"/>
      </w:r>
      <w:r w:rsidR="00A37C2B">
        <w:instrText xml:space="preserve"> REF _Ref303669127 \r \h  \* MERGEFORMAT </w:instrText>
      </w:r>
      <w:r w:rsidR="00A37C2B">
        <w:fldChar w:fldCharType="separate"/>
      </w:r>
      <w:r w:rsidR="00991C07" w:rsidRPr="00991C07">
        <w:rPr>
          <w:sz w:val="24"/>
          <w:szCs w:val="24"/>
        </w:rPr>
        <w:t>3.3.8.2</w:t>
      </w:r>
      <w:r w:rsidR="00A37C2B">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_Ref440271993 \r \h  \* MERGEFORMAT </w:instrText>
      </w:r>
      <w:r w:rsidR="00A37C2B">
        <w:fldChar w:fldCharType="separate"/>
      </w:r>
      <w:r w:rsidR="00991C07" w:rsidRPr="00991C07">
        <w:rPr>
          <w:sz w:val="24"/>
          <w:szCs w:val="24"/>
        </w:rPr>
        <w:t>5.9</w:t>
      </w:r>
      <w:r w:rsidR="00A37C2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A37C2B">
        <w:fldChar w:fldCharType="begin"/>
      </w:r>
      <w:r w:rsidR="00A37C2B">
        <w:instrText xml:space="preserve"> REF _Ref440272035 \r \h  \* MERGEFORMAT </w:instrText>
      </w:r>
      <w:r w:rsidR="00A37C2B">
        <w:fldChar w:fldCharType="separate"/>
      </w:r>
      <w:r w:rsidR="00991C07" w:rsidRPr="00991C07">
        <w:rPr>
          <w:sz w:val="24"/>
          <w:szCs w:val="24"/>
        </w:rPr>
        <w:t>5.10</w:t>
      </w:r>
      <w:r w:rsidR="00A37C2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_Ref440272051 \r \h  \* MERGEFORMAT </w:instrText>
      </w:r>
      <w:r w:rsidR="00A37C2B">
        <w:fldChar w:fldCharType="separate"/>
      </w:r>
      <w:r w:rsidR="00991C07" w:rsidRPr="00991C07">
        <w:rPr>
          <w:sz w:val="24"/>
          <w:szCs w:val="24"/>
        </w:rPr>
        <w:t>5.11</w:t>
      </w:r>
      <w:r w:rsidR="00A37C2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A37C2B">
        <w:fldChar w:fldCharType="begin"/>
      </w:r>
      <w:r w:rsidR="00A37C2B">
        <w:instrText xml:space="preserve"> REF _Ref440272119 \r \h  \* MERGEFORMAT </w:instrText>
      </w:r>
      <w:r w:rsidR="00A37C2B">
        <w:fldChar w:fldCharType="separate"/>
      </w:r>
      <w:r w:rsidR="00991C07" w:rsidRPr="00991C07">
        <w:rPr>
          <w:sz w:val="24"/>
          <w:szCs w:val="24"/>
        </w:rPr>
        <w:t>5.6.1</w:t>
      </w:r>
      <w:r w:rsidR="00A37C2B">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A37C2B">
        <w:fldChar w:fldCharType="begin"/>
      </w:r>
      <w:r w:rsidR="00A37C2B">
        <w:instrText xml:space="preserve"> REF _Ref440272147 \r \h  \* MERGEFORMAT </w:instrText>
      </w:r>
      <w:r w:rsidR="00A37C2B">
        <w:fldChar w:fldCharType="separate"/>
      </w:r>
      <w:r w:rsidR="00991C07" w:rsidRPr="00991C07">
        <w:rPr>
          <w:sz w:val="24"/>
          <w:szCs w:val="24"/>
        </w:rPr>
        <w:t>5.6.2</w:t>
      </w:r>
      <w:r w:rsidR="00A37C2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A37C2B">
        <w:fldChar w:fldCharType="begin"/>
      </w:r>
      <w:r w:rsidR="00A37C2B">
        <w:instrText xml:space="preserve"> REF _Ref449017073 \r \h  \* MERGEFORMAT </w:instrText>
      </w:r>
      <w:r w:rsidR="00A37C2B">
        <w:fldChar w:fldCharType="separate"/>
      </w:r>
      <w:r w:rsidR="00991C07" w:rsidRPr="00991C07">
        <w:rPr>
          <w:sz w:val="24"/>
          <w:szCs w:val="24"/>
        </w:rPr>
        <w:t>5.7</w:t>
      </w:r>
      <w:r w:rsidR="00A37C2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A37C2B">
        <w:fldChar w:fldCharType="begin"/>
      </w:r>
      <w:r w:rsidR="00A37C2B">
        <w:instrText xml:space="preserve"> REF _Ref55336398 \r \h  \* MERGEFORMAT </w:instrText>
      </w:r>
      <w:r w:rsidR="00A37C2B">
        <w:fldChar w:fldCharType="separate"/>
      </w:r>
      <w:r w:rsidR="00991C07" w:rsidRPr="00991C07">
        <w:rPr>
          <w:sz w:val="24"/>
          <w:szCs w:val="24"/>
        </w:rPr>
        <w:t>5.8</w:t>
      </w:r>
      <w:r w:rsidR="00A37C2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A37C2B">
        <w:fldChar w:fldCharType="begin"/>
      </w:r>
      <w:r w:rsidR="00A37C2B">
        <w:instrText xml:space="preserve"> REF _Ref440272274 \r \h  \* MERGEFORMAT </w:instrText>
      </w:r>
      <w:r w:rsidR="00A37C2B">
        <w:fldChar w:fldCharType="separate"/>
      </w:r>
      <w:r w:rsidR="00991C07" w:rsidRPr="00991C07">
        <w:rPr>
          <w:sz w:val="24"/>
          <w:szCs w:val="24"/>
        </w:rPr>
        <w:t>5.14</w:t>
      </w:r>
      <w:r w:rsidR="00A37C2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A37C2B">
        <w:fldChar w:fldCharType="begin"/>
      </w:r>
      <w:r w:rsidR="00A37C2B">
        <w:instrText xml:space="preserve"> REF _Ref465675151 \r \h  \* MERGEFORMAT </w:instrText>
      </w:r>
      <w:r w:rsidR="00A37C2B">
        <w:fldChar w:fldCharType="separate"/>
      </w:r>
      <w:r w:rsidR="00991C07">
        <w:rPr>
          <w:sz w:val="24"/>
          <w:szCs w:val="24"/>
        </w:rPr>
        <w:t>3.11.2</w:t>
      </w:r>
      <w:r w:rsidR="00A37C2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A37C2B">
        <w:fldChar w:fldCharType="begin"/>
      </w:r>
      <w:r w:rsidR="00A37C2B">
        <w:instrText xml:space="preserve"> REF _Ref191386482 \r \h  \* MERGEFORMAT </w:instrText>
      </w:r>
      <w:r w:rsidR="00A37C2B">
        <w:fldChar w:fldCharType="separate"/>
      </w:r>
      <w:r w:rsidR="00991C07" w:rsidRPr="00991C07">
        <w:rPr>
          <w:bCs w:val="0"/>
          <w:sz w:val="24"/>
          <w:szCs w:val="24"/>
        </w:rPr>
        <w:t>3.3.8.1</w:t>
      </w:r>
      <w:r w:rsidR="00A37C2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0C4DAA">
        <w:fldChar w:fldCharType="begin"/>
      </w:r>
      <w:r w:rsidR="00B80887">
        <w:rPr>
          <w:bCs w:val="0"/>
          <w:sz w:val="24"/>
          <w:szCs w:val="24"/>
        </w:rPr>
        <w:instrText xml:space="preserve"> REF _Ref303669127 \r \h </w:instrText>
      </w:r>
      <w:r w:rsidR="000C4DAA">
        <w:fldChar w:fldCharType="separate"/>
      </w:r>
      <w:r w:rsidR="00991C07">
        <w:rPr>
          <w:bCs w:val="0"/>
          <w:sz w:val="24"/>
          <w:szCs w:val="24"/>
        </w:rPr>
        <w:t>3.3.8.2</w:t>
      </w:r>
      <w:r w:rsidR="000C4DA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37C2B">
        <w:fldChar w:fldCharType="begin"/>
      </w:r>
      <w:r w:rsidR="00A37C2B">
        <w:instrText xml:space="preserve"> REF _Ref307563248 \r \h  \* MERGEFORMAT </w:instrText>
      </w:r>
      <w:r w:rsidR="00A37C2B">
        <w:fldChar w:fldCharType="separate"/>
      </w:r>
      <w:r w:rsidR="00991C07" w:rsidRPr="00991C07">
        <w:rPr>
          <w:bCs w:val="0"/>
          <w:sz w:val="24"/>
          <w:szCs w:val="24"/>
          <w:lang w:val="en-US"/>
        </w:rPr>
        <w:t>a</w:t>
      </w:r>
      <w:r w:rsidR="00991C07" w:rsidRPr="001F21AE">
        <w:rPr>
          <w:bCs w:val="0"/>
          <w:sz w:val="24"/>
          <w:szCs w:val="24"/>
        </w:rPr>
        <w:t>)</w:t>
      </w:r>
      <w:r w:rsidR="00A37C2B">
        <w:fldChar w:fldCharType="end"/>
      </w:r>
      <w:r w:rsidRPr="00382A07">
        <w:rPr>
          <w:bCs w:val="0"/>
          <w:sz w:val="24"/>
          <w:szCs w:val="24"/>
        </w:rPr>
        <w:t xml:space="preserve">- </w:t>
      </w:r>
      <w:r w:rsidR="00A37C2B">
        <w:fldChar w:fldCharType="begin"/>
      </w:r>
      <w:r w:rsidR="00A37C2B">
        <w:instrText xml:space="preserve"> REF _Ref307563262 \r \h  \* MERGEFORMAT </w:instrText>
      </w:r>
      <w:r w:rsidR="00A37C2B">
        <w:fldChar w:fldCharType="separate"/>
      </w:r>
      <w:r w:rsidR="00991C07" w:rsidRPr="00991C07">
        <w:rPr>
          <w:bCs w:val="0"/>
          <w:sz w:val="24"/>
          <w:szCs w:val="24"/>
          <w:lang w:val="en-US"/>
        </w:rPr>
        <w:t>g</w:t>
      </w:r>
      <w:r w:rsidR="00991C07" w:rsidRPr="001F21AE">
        <w:rPr>
          <w:bCs w:val="0"/>
          <w:sz w:val="24"/>
          <w:szCs w:val="24"/>
        </w:rPr>
        <w:t>)</w:t>
      </w:r>
      <w:r w:rsidR="00A37C2B">
        <w:fldChar w:fldCharType="end"/>
      </w:r>
      <w:r w:rsidRPr="00382A07">
        <w:rPr>
          <w:bCs w:val="0"/>
          <w:sz w:val="24"/>
          <w:szCs w:val="24"/>
        </w:rPr>
        <w:t xml:space="preserve">п. </w:t>
      </w:r>
      <w:r w:rsidR="00A37C2B">
        <w:fldChar w:fldCharType="begin"/>
      </w:r>
      <w:r w:rsidR="00A37C2B">
        <w:instrText xml:space="preserve"> REF _Ref306032591 \r \h  \* MERGEFORMAT </w:instrText>
      </w:r>
      <w:r w:rsidR="00A37C2B">
        <w:fldChar w:fldCharType="separate"/>
      </w:r>
      <w:r w:rsidR="00991C07" w:rsidRPr="00991C07">
        <w:rPr>
          <w:bCs w:val="0"/>
          <w:sz w:val="24"/>
          <w:szCs w:val="24"/>
        </w:rPr>
        <w:t>3.3.10.4</w:t>
      </w:r>
      <w:r w:rsidR="00A37C2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A37C2B">
        <w:fldChar w:fldCharType="begin"/>
      </w:r>
      <w:r w:rsidR="00A37C2B">
        <w:instrText xml:space="preserve"> REF _Ref303669127 \r \h  \* MERGEFORMAT </w:instrText>
      </w:r>
      <w:r w:rsidR="00A37C2B">
        <w:fldChar w:fldCharType="separate"/>
      </w:r>
      <w:r w:rsidR="00991C07" w:rsidRPr="00991C07">
        <w:rPr>
          <w:bCs w:val="0"/>
          <w:sz w:val="24"/>
          <w:szCs w:val="24"/>
        </w:rPr>
        <w:t>3.3.8.2</w:t>
      </w:r>
      <w:r w:rsidR="00A37C2B">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8941A2" w:rsidRPr="00382A07">
        <w:rPr>
          <w:sz w:val="24"/>
          <w:szCs w:val="24"/>
        </w:rPr>
        <w:t xml:space="preserve"> и </w:t>
      </w:r>
      <w:r w:rsidR="000C4DAA">
        <w:fldChar w:fldCharType="begin"/>
      </w:r>
      <w:r w:rsidR="00152F2A">
        <w:instrText xml:space="preserve"> REF _Ref464462966 \r \h  \* MERGEFORMAT </w:instrText>
      </w:r>
      <w:r w:rsidR="000C4DAA">
        <w:fldChar w:fldCharType="separate"/>
      </w:r>
      <w:r w:rsidR="00991C07" w:rsidRPr="00991C07">
        <w:rPr>
          <w:sz w:val="24"/>
          <w:szCs w:val="24"/>
        </w:rPr>
        <w:t>х)</w:t>
      </w:r>
      <w:r w:rsidR="000C4DAA">
        <w:fldChar w:fldCharType="end"/>
      </w:r>
      <w:r w:rsidR="008941A2"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A37C2B">
        <w:fldChar w:fldCharType="begin"/>
      </w:r>
      <w:r w:rsidR="00A37C2B">
        <w:instrText xml:space="preserve"> REF _Ref440272510 \r \h  \* MERGEFORMAT </w:instrText>
      </w:r>
      <w:r w:rsidR="00A37C2B">
        <w:fldChar w:fldCharType="separate"/>
      </w:r>
      <w:r w:rsidR="00991C07" w:rsidRPr="00991C07">
        <w:rPr>
          <w:bCs w:val="0"/>
          <w:sz w:val="24"/>
          <w:szCs w:val="24"/>
        </w:rPr>
        <w:t>5.15</w:t>
      </w:r>
      <w:r w:rsidR="00A37C2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A37C2B">
        <w:fldChar w:fldCharType="begin"/>
      </w:r>
      <w:r w:rsidR="00A37C2B">
        <w:instrText xml:space="preserve"> REF _Ref440291364 \r \h  \* MERGEFORMAT </w:instrText>
      </w:r>
      <w:r w:rsidR="00A37C2B">
        <w:fldChar w:fldCharType="separate"/>
      </w:r>
      <w:r w:rsidR="00991C07" w:rsidRPr="00991C07">
        <w:rPr>
          <w:bCs w:val="0"/>
          <w:sz w:val="24"/>
          <w:szCs w:val="24"/>
        </w:rPr>
        <w:t>3.3.8.1</w:t>
      </w:r>
      <w:r w:rsidR="00A37C2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A37C2B">
        <w:fldChar w:fldCharType="begin"/>
      </w:r>
      <w:r w:rsidR="00A37C2B">
        <w:instrText xml:space="preserve"> REF _Ref440969765 \r \h  \* MERGEFORMAT </w:instrText>
      </w:r>
      <w:r w:rsidR="00A37C2B">
        <w:fldChar w:fldCharType="separate"/>
      </w:r>
      <w:r w:rsidR="00991C07" w:rsidRPr="00991C07">
        <w:rPr>
          <w:bCs w:val="0"/>
          <w:iCs/>
          <w:sz w:val="24"/>
          <w:szCs w:val="24"/>
        </w:rPr>
        <w:t>3.3.12</w:t>
      </w:r>
      <w:r w:rsidR="00A37C2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A37C2B">
        <w:fldChar w:fldCharType="begin"/>
      </w:r>
      <w:r w:rsidR="00A37C2B">
        <w:instrText xml:space="preserve"> REF _Ref440289401 \r \h  \* MERGEFORMAT </w:instrText>
      </w:r>
      <w:r w:rsidR="00A37C2B">
        <w:fldChar w:fldCharType="separate"/>
      </w:r>
      <w:r w:rsidR="00991C07" w:rsidRPr="00991C07">
        <w:rPr>
          <w:bCs w:val="0"/>
          <w:iCs/>
          <w:sz w:val="24"/>
          <w:szCs w:val="24"/>
        </w:rPr>
        <w:t>3.3.13</w:t>
      </w:r>
      <w:r w:rsidR="00A37C2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37C2B">
        <w:fldChar w:fldCharType="begin"/>
      </w:r>
      <w:r w:rsidR="00A37C2B">
        <w:instrText xml:space="preserve"> REF _Ref467168844 \r \h  \* MERGEFORMAT </w:instrText>
      </w:r>
      <w:r w:rsidR="00A37C2B">
        <w:fldChar w:fldCharType="separate"/>
      </w:r>
      <w:r w:rsidR="00991C07" w:rsidRPr="00991C07">
        <w:rPr>
          <w:sz w:val="24"/>
          <w:szCs w:val="24"/>
        </w:rPr>
        <w:t>3.3.14.3</w:t>
      </w:r>
      <w:r w:rsidR="00A37C2B">
        <w:fldChar w:fldCharType="end"/>
      </w:r>
      <w:r w:rsidRPr="00DB5A15">
        <w:rPr>
          <w:sz w:val="24"/>
          <w:szCs w:val="24"/>
        </w:rPr>
        <w:t xml:space="preserve">) или путем внесения денежных средств на расчетный счет Заказчика (п.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A37C2B">
        <w:fldChar w:fldCharType="begin"/>
      </w:r>
      <w:r w:rsidR="00A37C2B">
        <w:instrText xml:space="preserve"> REF _Ref440272678 \r \h  \* MERGEFORMAT </w:instrText>
      </w:r>
      <w:r w:rsidR="00A37C2B">
        <w:fldChar w:fldCharType="separate"/>
      </w:r>
      <w:r w:rsidR="00991C07" w:rsidRPr="00991C07">
        <w:rPr>
          <w:sz w:val="24"/>
          <w:szCs w:val="24"/>
          <w:lang w:eastAsia="ru-RU"/>
        </w:rPr>
        <w:t>5.12</w:t>
      </w:r>
      <w:r w:rsidR="00A37C2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A37C2B">
        <w:fldChar w:fldCharType="begin"/>
      </w:r>
      <w:r w:rsidR="00A37C2B">
        <w:instrText xml:space="preserve"> REF _Ref306008743 \r \h  \* MERGEFORMAT </w:instrText>
      </w:r>
      <w:r w:rsidR="00A37C2B">
        <w:fldChar w:fldCharType="separate"/>
      </w:r>
      <w:r w:rsidR="00991C07" w:rsidRPr="00991C07">
        <w:rPr>
          <w:bCs w:val="0"/>
          <w:sz w:val="24"/>
          <w:szCs w:val="24"/>
        </w:rPr>
        <w:t>3.3.4</w:t>
      </w:r>
      <w:r w:rsidR="00A37C2B">
        <w:fldChar w:fldCharType="end"/>
      </w:r>
      <w:r w:rsidRPr="00382A07">
        <w:rPr>
          <w:bCs w:val="0"/>
          <w:sz w:val="24"/>
          <w:szCs w:val="24"/>
        </w:rPr>
        <w:t xml:space="preserve">) после истечения срока окончания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0C4DAA">
        <w:rPr>
          <w:bCs w:val="0"/>
          <w:sz w:val="24"/>
          <w:szCs w:val="24"/>
        </w:rPr>
        <w:fldChar w:fldCharType="begin"/>
      </w:r>
      <w:r w:rsidR="00991C07">
        <w:rPr>
          <w:bCs w:val="0"/>
          <w:sz w:val="24"/>
          <w:szCs w:val="24"/>
        </w:rPr>
        <w:instrText xml:space="preserve"> REF _Ref472412231 \r \h </w:instrText>
      </w:r>
      <w:r w:rsidR="000C4DAA">
        <w:rPr>
          <w:bCs w:val="0"/>
          <w:sz w:val="24"/>
          <w:szCs w:val="24"/>
        </w:rPr>
      </w:r>
      <w:r w:rsidR="000C4DAA">
        <w:rPr>
          <w:bCs w:val="0"/>
          <w:sz w:val="24"/>
          <w:szCs w:val="24"/>
        </w:rPr>
        <w:fldChar w:fldCharType="separate"/>
      </w:r>
      <w:r w:rsidR="00991C07">
        <w:rPr>
          <w:bCs w:val="0"/>
          <w:sz w:val="24"/>
          <w:szCs w:val="24"/>
        </w:rPr>
        <w:t>3.13</w:t>
      </w:r>
      <w:r w:rsidR="000C4DA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A37C2B">
        <w:fldChar w:fldCharType="begin"/>
      </w:r>
      <w:r w:rsidR="00A37C2B">
        <w:instrText xml:space="preserve"> REF _Ref305753174 \r \h  \* MERGEFORMAT </w:instrText>
      </w:r>
      <w:r w:rsidR="00A37C2B">
        <w:fldChar w:fldCharType="separate"/>
      </w:r>
      <w:r w:rsidR="00991C07" w:rsidRPr="00991C07">
        <w:rPr>
          <w:sz w:val="24"/>
          <w:szCs w:val="24"/>
        </w:rPr>
        <w:t>3.3.14.3.2</w:t>
      </w:r>
      <w:r w:rsidR="00A37C2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lang w:eastAsia="ru-RU"/>
        </w:rPr>
        <w:t>5.12</w:t>
      </w:r>
      <w:r w:rsidR="00A37C2B">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A37C2B">
        <w:fldChar w:fldCharType="begin"/>
      </w:r>
      <w:r w:rsidR="00A37C2B">
        <w:instrText xml:space="preserve"> REF _Ref441574460 \r \h  \* MERGEFORMAT </w:instrText>
      </w:r>
      <w:r w:rsidR="00A37C2B">
        <w:fldChar w:fldCharType="separate"/>
      </w:r>
      <w:r w:rsidR="00991C07" w:rsidRPr="00991C07">
        <w:rPr>
          <w:sz w:val="24"/>
          <w:szCs w:val="24"/>
          <w:lang w:eastAsia="ru-RU"/>
        </w:rPr>
        <w:t>5.13</w:t>
      </w:r>
      <w:r w:rsidR="00A37C2B">
        <w:fldChar w:fldCharType="end"/>
      </w:r>
      <w:r w:rsidRPr="00382A07">
        <w:rPr>
          <w:sz w:val="24"/>
          <w:szCs w:val="24"/>
        </w:rPr>
        <w:t xml:space="preserve">), в срок не позднее даты и времени окончания приема заявок, указанных в пункте </w:t>
      </w:r>
      <w:r w:rsidR="00A37C2B">
        <w:fldChar w:fldCharType="begin"/>
      </w:r>
      <w:r w:rsidR="00A37C2B">
        <w:instrText xml:space="preserve"> REF _Ref440289953 \r \h  \* MERGEFORMAT </w:instrText>
      </w:r>
      <w:r w:rsidR="00A37C2B">
        <w:fldChar w:fldCharType="separate"/>
      </w:r>
      <w:r w:rsidR="00991C07" w:rsidRPr="00991C07">
        <w:rPr>
          <w:sz w:val="24"/>
          <w:szCs w:val="24"/>
        </w:rPr>
        <w:t>3.4.1.3</w:t>
      </w:r>
      <w:r w:rsidR="00A37C2B">
        <w:fldChar w:fldCharType="end"/>
      </w:r>
      <w:r w:rsidRPr="00382A07">
        <w:rPr>
          <w:sz w:val="24"/>
          <w:szCs w:val="24"/>
        </w:rPr>
        <w:t xml:space="preserve"> настоящей Документации, по адресу: </w:t>
      </w:r>
      <w:r w:rsidR="00455E8F"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 :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A37C2B">
        <w:fldChar w:fldCharType="begin"/>
      </w:r>
      <w:r w:rsidR="00A37C2B">
        <w:instrText xml:space="preserve"> REF _Ref191386085 \r \h  \* MERGEFORMAT </w:instrText>
      </w:r>
      <w:r w:rsidR="00A37C2B">
        <w:fldChar w:fldCharType="separate"/>
      </w:r>
      <w:r w:rsidR="00991C07" w:rsidRPr="00991C07">
        <w:rPr>
          <w:sz w:val="24"/>
          <w:szCs w:val="24"/>
        </w:rPr>
        <w:t>1.1.1</w:t>
      </w:r>
      <w:r w:rsidR="00A37C2B">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A37C2B">
        <w:fldChar w:fldCharType="begin"/>
      </w:r>
      <w:r w:rsidR="00A37C2B">
        <w:instrText xml:space="preserve"> REF _Ref303323780 \r \h  \* MERGEFORMAT </w:instrText>
      </w:r>
      <w:r w:rsidR="00A37C2B">
        <w:fldChar w:fldCharType="separate"/>
      </w:r>
      <w:r w:rsidR="00991C07" w:rsidRPr="00991C07">
        <w:rPr>
          <w:sz w:val="24"/>
          <w:szCs w:val="24"/>
        </w:rPr>
        <w:t>1.1.4</w:t>
      </w:r>
      <w:r w:rsidR="00A37C2B">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A37C2B">
        <w:fldChar w:fldCharType="begin"/>
      </w:r>
      <w:r w:rsidR="00A37C2B">
        <w:instrText xml:space="preserve"> REF _Ref467569911 \r \h  \* MERGEFORMAT </w:instrText>
      </w:r>
      <w:r w:rsidR="00A37C2B">
        <w:fldChar w:fldCharType="separate"/>
      </w:r>
      <w:r w:rsidR="00991C07" w:rsidRPr="00991C07">
        <w:rPr>
          <w:sz w:val="24"/>
          <w:szCs w:val="24"/>
        </w:rPr>
        <w:t>3.3.14.5</w:t>
      </w:r>
      <w:r w:rsidR="00A37C2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xml:space="preserve">). В случае, если на момент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37C2B">
        <w:fldChar w:fldCharType="begin"/>
      </w:r>
      <w:r w:rsidR="00A37C2B">
        <w:instrText xml:space="preserve"> REF _Ref55335823 \r \h  \* MERGEFORMAT </w:instrText>
      </w:r>
      <w:r w:rsidR="00A37C2B">
        <w:fldChar w:fldCharType="separate"/>
      </w:r>
      <w:r w:rsidR="00991C07" w:rsidRPr="00991C07">
        <w:rPr>
          <w:rFonts w:eastAsia="Calibri"/>
          <w:szCs w:val="24"/>
          <w:lang w:eastAsia="en-US"/>
        </w:rPr>
        <w:t>5.6</w:t>
      </w:r>
      <w:r w:rsidR="00A37C2B">
        <w:fldChar w:fldCharType="end"/>
      </w:r>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r w:rsidR="00455E8F" w:rsidRPr="007765E5">
        <w:rPr>
          <w:szCs w:val="24"/>
        </w:rPr>
        <w:t xml:space="preserve">Горягиной Татьяне Николаевне, контактный телефон: (4722) 58-17-51 или по адресу электронной почты: </w:t>
      </w:r>
      <w:hyperlink r:id="rId32"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3"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455E8F" w:rsidRPr="007765E5">
        <w:rPr>
          <w:szCs w:val="24"/>
        </w:rPr>
        <w:t>3.4.1.3</w:t>
      </w:r>
      <w:r w:rsidR="00A37C2B">
        <w:fldChar w:fldCharType="end"/>
      </w:r>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455E8F" w:rsidRPr="007765E5" w:rsidRDefault="00455E8F" w:rsidP="00455E8F">
      <w:pPr>
        <w:pStyle w:val="affffff"/>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
        <w:ind w:left="1134" w:firstLine="0"/>
        <w:rPr>
          <w:sz w:val="24"/>
          <w:szCs w:val="24"/>
        </w:rPr>
      </w:pPr>
      <w:r w:rsidRPr="007765E5">
        <w:rPr>
          <w:sz w:val="24"/>
          <w:szCs w:val="24"/>
        </w:rPr>
        <w:t>ИНН 6901067107/ КПП 312302001</w:t>
      </w:r>
    </w:p>
    <w:p w:rsidR="00455E8F" w:rsidRPr="007765E5" w:rsidRDefault="00455E8F" w:rsidP="00455E8F">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6D2FCD">
      <w:pPr>
        <w:pStyle w:val="aff5"/>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A37C2B">
        <w:fldChar w:fldCharType="begin"/>
      </w:r>
      <w:r w:rsidR="00A37C2B">
        <w:instrText xml:space="preserve"> REF _Ref306140451 \r \h  \* MERGEFORMAT </w:instrText>
      </w:r>
      <w:r w:rsidR="00A37C2B">
        <w:fldChar w:fldCharType="separate"/>
      </w:r>
      <w:r w:rsidR="00991C07" w:rsidRPr="00991C07">
        <w:rPr>
          <w:sz w:val="24"/>
          <w:szCs w:val="24"/>
        </w:rPr>
        <w:t>3.14</w:t>
      </w:r>
      <w:r w:rsidR="00A37C2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bookmarkStart w:id="521" w:name="_GoBack"/>
      <w:r w:rsidR="0056545C">
        <w:rPr>
          <w:b/>
          <w:bCs w:val="0"/>
          <w:sz w:val="24"/>
          <w:szCs w:val="24"/>
        </w:rPr>
        <w:t>2</w:t>
      </w:r>
      <w:r w:rsidR="009038B6">
        <w:rPr>
          <w:b/>
          <w:bCs w:val="0"/>
          <w:sz w:val="24"/>
          <w:szCs w:val="24"/>
        </w:rPr>
        <w:t>9</w:t>
      </w:r>
      <w:bookmarkEnd w:id="521"/>
      <w:r w:rsidR="002B5044" w:rsidRPr="00455E8F">
        <w:rPr>
          <w:b/>
          <w:bCs w:val="0"/>
          <w:sz w:val="24"/>
          <w:szCs w:val="24"/>
        </w:rPr>
        <w:t xml:space="preserve"> </w:t>
      </w:r>
      <w:r w:rsidR="00AD59EB">
        <w:rPr>
          <w:b/>
          <w:bCs w:val="0"/>
          <w:sz w:val="24"/>
          <w:szCs w:val="24"/>
        </w:rPr>
        <w:t>ноября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455E8F">
        <w:rPr>
          <w:bCs w:val="0"/>
          <w:sz w:val="24"/>
          <w:szCs w:val="24"/>
        </w:rPr>
        <w:t>5.1</w:t>
      </w:r>
      <w:r w:rsidR="00A37C2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CA44A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A37C2B">
        <w:fldChar w:fldCharType="begin"/>
      </w:r>
      <w:r w:rsidR="00A37C2B">
        <w:instrText xml:space="preserve"> REF _Ref93089454 \n \h  \* MERGEFORMAT </w:instrText>
      </w:r>
      <w:r w:rsidR="00A37C2B">
        <w:fldChar w:fldCharType="separate"/>
      </w:r>
      <w:r w:rsidR="00991C07" w:rsidRPr="00991C07">
        <w:rPr>
          <w:bCs w:val="0"/>
          <w:sz w:val="24"/>
          <w:szCs w:val="24"/>
        </w:rPr>
        <w:t>3.6.2</w:t>
      </w:r>
      <w:r w:rsidR="00A37C2B">
        <w:fldChar w:fldCharType="end"/>
      </w:r>
      <w:r w:rsidRPr="00382A07">
        <w:rPr>
          <w:bCs w:val="0"/>
          <w:sz w:val="24"/>
          <w:szCs w:val="24"/>
        </w:rPr>
        <w:t xml:space="preserve">), проведение (при необходимости) переговоров (пункт </w:t>
      </w:r>
      <w:r w:rsidR="00A37C2B">
        <w:fldChar w:fldCharType="begin"/>
      </w:r>
      <w:r w:rsidR="00A37C2B">
        <w:instrText xml:space="preserve"> REF _Ref303670674 \n \h  \* MERGEFORMAT </w:instrText>
      </w:r>
      <w:r w:rsidR="00A37C2B">
        <w:fldChar w:fldCharType="separate"/>
      </w:r>
      <w:r w:rsidR="00991C07" w:rsidRPr="00991C07">
        <w:rPr>
          <w:bCs w:val="0"/>
          <w:sz w:val="24"/>
          <w:szCs w:val="24"/>
        </w:rPr>
        <w:t>3.6.3</w:t>
      </w:r>
      <w:r w:rsidR="00A37C2B">
        <w:fldChar w:fldCharType="end"/>
      </w:r>
      <w:r w:rsidRPr="00382A07">
        <w:rPr>
          <w:bCs w:val="0"/>
          <w:sz w:val="24"/>
          <w:szCs w:val="24"/>
        </w:rPr>
        <w:t>) и оценочную стадию (пункт</w:t>
      </w:r>
      <w:r w:rsidR="007F3FB7" w:rsidRPr="00382A07">
        <w:rPr>
          <w:bCs w:val="0"/>
          <w:sz w:val="24"/>
          <w:szCs w:val="24"/>
        </w:rPr>
        <w:t xml:space="preserve">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A37C2B">
        <w:fldChar w:fldCharType="begin"/>
      </w:r>
      <w:r w:rsidR="00A37C2B">
        <w:instrText xml:space="preserve"> REF _Ref444179578 \r \h  \* MERGEFORMAT </w:instrText>
      </w:r>
      <w:r w:rsidR="00A37C2B">
        <w:fldChar w:fldCharType="separate"/>
      </w:r>
      <w:r w:rsidR="00991C07" w:rsidRPr="00991C07">
        <w:rPr>
          <w:sz w:val="24"/>
          <w:szCs w:val="24"/>
        </w:rPr>
        <w:t>5.10</w:t>
      </w:r>
      <w:r w:rsidR="00A37C2B">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A37C2B">
        <w:fldChar w:fldCharType="begin"/>
      </w:r>
      <w:r w:rsidR="00A37C2B">
        <w:instrText xml:space="preserve"> REF _Ref471821960 \r \h  \* MERGEFORMAT </w:instrText>
      </w:r>
      <w:r w:rsidR="00A37C2B">
        <w:fldChar w:fldCharType="separate"/>
      </w:r>
      <w:r w:rsidR="00E9095F" w:rsidRPr="001018D6">
        <w:rPr>
          <w:sz w:val="24"/>
          <w:szCs w:val="24"/>
        </w:rPr>
        <w:t>3.8</w:t>
      </w:r>
      <w:r w:rsidR="00A37C2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A37C2B">
        <w:fldChar w:fldCharType="begin"/>
      </w:r>
      <w:r w:rsidR="00A37C2B">
        <w:instrText xml:space="preserve"> REF _Ref465850064 \r \h  \* MERGEFORMAT </w:instrText>
      </w:r>
      <w:r w:rsidR="00A37C2B">
        <w:fldChar w:fldCharType="separate"/>
      </w:r>
      <w:r w:rsidR="00991C07" w:rsidRPr="00991C07">
        <w:rPr>
          <w:iCs/>
          <w:sz w:val="24"/>
          <w:szCs w:val="24"/>
          <w:lang w:eastAsia="ru-RU"/>
        </w:rPr>
        <w:t>3.7.9</w:t>
      </w:r>
      <w:r w:rsidR="00A37C2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A37C2B">
        <w:fldChar w:fldCharType="begin"/>
      </w:r>
      <w:r w:rsidR="00A37C2B">
        <w:instrText xml:space="preserve"> REF _Ref306352987 \r \h  \* MERGEFORMAT </w:instrText>
      </w:r>
      <w:r w:rsidR="00A37C2B">
        <w:fldChar w:fldCharType="separate"/>
      </w:r>
      <w:r w:rsidR="00991C07" w:rsidRPr="00991C07">
        <w:rPr>
          <w:iCs/>
          <w:sz w:val="24"/>
          <w:szCs w:val="24"/>
          <w:lang w:eastAsia="ru-RU"/>
        </w:rPr>
        <w:t>3.7.3</w:t>
      </w:r>
      <w:r w:rsidR="00A37C2B">
        <w:fldChar w:fldCharType="end"/>
      </w:r>
      <w:r w:rsidRPr="00382A07">
        <w:rPr>
          <w:iCs/>
          <w:sz w:val="24"/>
          <w:szCs w:val="24"/>
          <w:lang w:eastAsia="ru-RU"/>
        </w:rPr>
        <w:t xml:space="preserve"> - </w:t>
      </w:r>
      <w:r w:rsidR="00A37C2B">
        <w:fldChar w:fldCharType="begin"/>
      </w:r>
      <w:r w:rsidR="00A37C2B">
        <w:instrText xml:space="preserve"> REF _Ref306353005 \r \h  \* MERGEFORMAT </w:instrText>
      </w:r>
      <w:r w:rsidR="00A37C2B">
        <w:fldChar w:fldCharType="separate"/>
      </w:r>
      <w:r w:rsidR="00991C07" w:rsidRPr="00991C07">
        <w:rPr>
          <w:iCs/>
          <w:sz w:val="24"/>
          <w:szCs w:val="24"/>
          <w:lang w:eastAsia="ru-RU"/>
        </w:rPr>
        <w:t>3.7.5</w:t>
      </w:r>
      <w:r w:rsidR="00A37C2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A37C2B">
        <w:fldChar w:fldCharType="begin"/>
      </w:r>
      <w:r w:rsidR="00A37C2B">
        <w:instrText xml:space="preserve"> REF _Ref468453355 \r \h  \* MERGEFORMAT </w:instrText>
      </w:r>
      <w:r w:rsidR="00A37C2B">
        <w:fldChar w:fldCharType="separate"/>
      </w:r>
      <w:r w:rsidR="00991C07" w:rsidRPr="00991C07">
        <w:rPr>
          <w:sz w:val="24"/>
          <w:szCs w:val="24"/>
        </w:rPr>
        <w:t>3.7.8</w:t>
      </w:r>
      <w:r w:rsidR="00A37C2B">
        <w:fldChar w:fldCharType="end"/>
      </w:r>
      <w:r w:rsidRPr="00991C07">
        <w:rPr>
          <w:sz w:val="24"/>
          <w:szCs w:val="24"/>
        </w:rPr>
        <w:t xml:space="preserve">, предоставляет 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991C07">
        <w:rPr>
          <w:sz w:val="24"/>
          <w:szCs w:val="24"/>
        </w:rPr>
        <w:t>3.11.2</w:t>
      </w:r>
      <w:r w:rsidR="00A37C2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1018D6">
        <w:rPr>
          <w:sz w:val="24"/>
          <w:szCs w:val="24"/>
        </w:rPr>
        <w:t>3.11.2</w:t>
      </w:r>
      <w:r w:rsidR="00A37C2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r w:rsidR="00A37C2B">
        <w:fldChar w:fldCharType="begin"/>
      </w:r>
      <w:r w:rsidR="00A37C2B">
        <w:instrText xml:space="preserve"> REF _Ref303251044 \r \h  \* MERGEFORMAT </w:instrText>
      </w:r>
      <w:r w:rsidR="00A37C2B">
        <w:fldChar w:fldCharType="separate"/>
      </w:r>
      <w:r w:rsidR="00991C07" w:rsidRPr="00455E8F">
        <w:rPr>
          <w:rFonts w:ascii="Times New Roman" w:hAnsi="Times New Roman" w:cs="Times New Roman"/>
          <w:sz w:val="24"/>
          <w:szCs w:val="24"/>
        </w:rPr>
        <w:t>3.10</w:t>
      </w:r>
      <w:r w:rsidR="00A37C2B">
        <w:fldChar w:fldCharType="end"/>
      </w:r>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A37C2B">
        <w:fldChar w:fldCharType="begin"/>
      </w:r>
      <w:r w:rsidR="00A37C2B">
        <w:instrText xml:space="preserve"> REF _Ref472411304 \r \h  \* MERGEFORMAT </w:instrText>
      </w:r>
      <w:r w:rsidR="00A37C2B">
        <w:fldChar w:fldCharType="separate"/>
      </w:r>
      <w:r w:rsidR="00991C07" w:rsidRPr="001018D6">
        <w:rPr>
          <w:sz w:val="24"/>
          <w:szCs w:val="24"/>
        </w:rPr>
        <w:t>3.3.7.1</w:t>
      </w:r>
      <w:r w:rsidR="00A37C2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A37C2B">
        <w:fldChar w:fldCharType="begin"/>
      </w:r>
      <w:r w:rsidR="00A37C2B">
        <w:instrText xml:space="preserve"> REF _Ref468456963 \r \h  \* MERGEFORMAT </w:instrText>
      </w:r>
      <w:r w:rsidR="00A37C2B">
        <w:fldChar w:fldCharType="separate"/>
      </w:r>
      <w:r w:rsidR="00991C07" w:rsidRPr="00991C07">
        <w:rPr>
          <w:rFonts w:eastAsia="Times New Roman,Italic"/>
          <w:iCs/>
          <w:sz w:val="24"/>
          <w:szCs w:val="24"/>
        </w:rPr>
        <w:t>3.3.7</w:t>
      </w:r>
      <w:r w:rsidR="00A37C2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A37C2B">
        <w:fldChar w:fldCharType="begin"/>
      </w:r>
      <w:r w:rsidR="00A37C2B">
        <w:instrText xml:space="preserve"> REF _Ref465675151 \r \h  \* MERGEFORMAT </w:instrText>
      </w:r>
      <w:r w:rsidR="00A37C2B">
        <w:fldChar w:fldCharType="separate"/>
      </w:r>
      <w:r w:rsidR="00991C07" w:rsidRPr="00B32CC3">
        <w:rPr>
          <w:bCs/>
          <w:sz w:val="24"/>
          <w:szCs w:val="24"/>
        </w:rPr>
        <w:t>3.11.2</w:t>
      </w:r>
      <w:r w:rsidR="00A37C2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A37C2B">
        <w:fldChar w:fldCharType="begin"/>
      </w:r>
      <w:r w:rsidR="00A37C2B">
        <w:instrText xml:space="preserve"> REF _Ref468457053 \r \h  \* MERGEFORMAT </w:instrText>
      </w:r>
      <w:r w:rsidR="00A37C2B">
        <w:fldChar w:fldCharType="separate"/>
      </w:r>
      <w:r w:rsidR="00991C07">
        <w:rPr>
          <w:sz w:val="24"/>
          <w:szCs w:val="24"/>
        </w:rPr>
        <w:t>3.6.2.5</w:t>
      </w:r>
      <w:r w:rsidR="00A37C2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007929A7"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A37C2B">
        <w:fldChar w:fldCharType="begin"/>
      </w:r>
      <w:r w:rsidR="00A37C2B">
        <w:instrText xml:space="preserve"> REF _Ref294695546 \r \h  \* MERGEFORMAT </w:instrText>
      </w:r>
      <w:r w:rsidR="00A37C2B">
        <w:fldChar w:fldCharType="separate"/>
      </w:r>
      <w:r w:rsidR="00991C07" w:rsidRPr="00991C07">
        <w:rPr>
          <w:bCs w:val="0"/>
          <w:sz w:val="24"/>
          <w:szCs w:val="24"/>
        </w:rPr>
        <w:t xml:space="preserve"> 1.2.6 </w:t>
      </w:r>
      <w:r w:rsidR="00A37C2B">
        <w:fldChar w:fldCharType="end"/>
      </w:r>
      <w:r w:rsidRPr="004A1A68">
        <w:rPr>
          <w:bCs w:val="0"/>
          <w:sz w:val="24"/>
          <w:szCs w:val="24"/>
        </w:rPr>
        <w:t>и/или в срок, определенный в п.</w:t>
      </w:r>
      <w:r w:rsidR="001716DB" w:rsidRPr="004A1A68">
        <w:rPr>
          <w:bCs w:val="0"/>
          <w:sz w:val="24"/>
          <w:szCs w:val="24"/>
        </w:rPr>
        <w:t xml:space="preserve"> </w:t>
      </w:r>
      <w:r w:rsidR="00A37C2B">
        <w:fldChar w:fldCharType="begin"/>
      </w:r>
      <w:r w:rsidR="00A37C2B">
        <w:instrText xml:space="preserve"> REF _Ref294695403 \n \h  \* MERGEFORMAT </w:instrText>
      </w:r>
      <w:r w:rsidR="00A37C2B">
        <w:fldChar w:fldCharType="separate"/>
      </w:r>
      <w:r w:rsidR="00991C07" w:rsidRPr="00991C07">
        <w:rPr>
          <w:bCs w:val="0"/>
          <w:sz w:val="24"/>
          <w:szCs w:val="24"/>
        </w:rPr>
        <w:t>3.12.3</w:t>
      </w:r>
      <w:r w:rsidR="00A37C2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0C4DAA">
        <w:fldChar w:fldCharType="begin"/>
      </w:r>
      <w:r w:rsidR="00991C07">
        <w:rPr>
          <w:bCs w:val="0"/>
          <w:sz w:val="24"/>
          <w:szCs w:val="24"/>
        </w:rPr>
        <w:instrText xml:space="preserve"> REF _Ref472412248 \r \h </w:instrText>
      </w:r>
      <w:r w:rsidR="000C4DAA">
        <w:fldChar w:fldCharType="separate"/>
      </w:r>
      <w:r w:rsidR="00991C07">
        <w:rPr>
          <w:bCs w:val="0"/>
          <w:sz w:val="24"/>
          <w:szCs w:val="24"/>
        </w:rPr>
        <w:t>3.13</w:t>
      </w:r>
      <w:r w:rsidR="000C4DA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A37C2B">
        <w:fldChar w:fldCharType="begin"/>
      </w:r>
      <w:r w:rsidR="00A37C2B">
        <w:instrText xml:space="preserve"> REF _Ref466909528 \r \h  \* MERGEFORMAT </w:instrText>
      </w:r>
      <w:r w:rsidR="00A37C2B">
        <w:fldChar w:fldCharType="separate"/>
      </w:r>
      <w:r w:rsidR="00991C07" w:rsidRPr="00991C07">
        <w:rPr>
          <w:sz w:val="24"/>
          <w:szCs w:val="24"/>
        </w:rPr>
        <w:t>3.3.8.9</w:t>
      </w:r>
      <w:r w:rsidR="00A37C2B">
        <w:fldChar w:fldCharType="end"/>
      </w:r>
      <w:r w:rsidRPr="004A1A68">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A37C2B">
        <w:fldChar w:fldCharType="begin"/>
      </w:r>
      <w:r w:rsidR="00A37C2B">
        <w:instrText xml:space="preserve"> REF _Ref305979053 \r \h  \* MERGEFORMAT </w:instrText>
      </w:r>
      <w:r w:rsidR="00A37C2B">
        <w:fldChar w:fldCharType="separate"/>
      </w:r>
      <w:r w:rsidR="00991C07" w:rsidRPr="001018D6">
        <w:rPr>
          <w:sz w:val="24"/>
          <w:szCs w:val="24"/>
        </w:rPr>
        <w:t>3.12.5</w:t>
      </w:r>
      <w:r w:rsidR="00A37C2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A37C2B">
        <w:fldChar w:fldCharType="begin"/>
      </w:r>
      <w:r w:rsidR="00A37C2B">
        <w:instrText xml:space="preserve"> REF _Ref471821960 \r \h  \* MERGEFORMAT </w:instrText>
      </w:r>
      <w:r w:rsidR="00A37C2B">
        <w:fldChar w:fldCharType="separate"/>
      </w:r>
      <w:r w:rsidR="00991C07" w:rsidRPr="001018D6">
        <w:rPr>
          <w:sz w:val="24"/>
          <w:szCs w:val="24"/>
        </w:rPr>
        <w:t>3.8</w:t>
      </w:r>
      <w:r w:rsidR="00A37C2B">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A37C2B">
        <w:fldChar w:fldCharType="begin"/>
      </w:r>
      <w:r w:rsidR="00A37C2B">
        <w:instrText xml:space="preserve"> REF _Ref465437572 \r \h  \* MERGEFORMAT </w:instrText>
      </w:r>
      <w:r w:rsidR="00A37C2B">
        <w:fldChar w:fldCharType="separate"/>
      </w:r>
      <w:r w:rsidR="00991C07" w:rsidRPr="00991C07">
        <w:rPr>
          <w:sz w:val="24"/>
          <w:szCs w:val="24"/>
        </w:rPr>
        <w:t>3.13.2</w:t>
      </w:r>
      <w:r w:rsidR="00A37C2B">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A37C2B">
        <w:fldChar w:fldCharType="begin"/>
      </w:r>
      <w:r w:rsidR="00A37C2B">
        <w:instrText xml:space="preserve"> REF _Ref468973820 \r \h  \* MERGEFORMAT </w:instrText>
      </w:r>
      <w:r w:rsidR="00A37C2B">
        <w:fldChar w:fldCharType="separate"/>
      </w:r>
      <w:r w:rsidR="00991C07">
        <w:rPr>
          <w:sz w:val="24"/>
          <w:szCs w:val="24"/>
        </w:rPr>
        <w:t>3.3.14.4.4</w:t>
      </w:r>
      <w:r w:rsidR="00A37C2B">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 xml:space="preserve">) с учетом требований, изложенных в подпункте </w:t>
      </w:r>
      <w:r w:rsidR="00A37C2B">
        <w:fldChar w:fldCharType="begin"/>
      </w:r>
      <w:r w:rsidR="00A37C2B">
        <w:instrText xml:space="preserve"> REF _Ref465437572 \r \h  \* MERGEFORMAT </w:instrText>
      </w:r>
      <w:r w:rsidR="00A37C2B">
        <w:fldChar w:fldCharType="separate"/>
      </w:r>
      <w:r w:rsidR="00991C07">
        <w:rPr>
          <w:sz w:val="24"/>
          <w:szCs w:val="24"/>
        </w:rPr>
        <w:t>3.13.2</w:t>
      </w:r>
      <w:r w:rsidR="00A37C2B">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A37C2B">
        <w:fldChar w:fldCharType="begin"/>
      </w:r>
      <w:r w:rsidR="00A37C2B">
        <w:instrText xml:space="preserve"> REF _Ref468462141 \r \h  \* MERGEFORMAT </w:instrText>
      </w:r>
      <w:r w:rsidR="00A37C2B">
        <w:fldChar w:fldCharType="separate"/>
      </w:r>
      <w:r w:rsidR="00991C07">
        <w:rPr>
          <w:sz w:val="24"/>
          <w:szCs w:val="24"/>
        </w:rPr>
        <w:t>3.12</w:t>
      </w:r>
      <w:r w:rsidR="00A37C2B">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A37C2B">
        <w:fldChar w:fldCharType="begin"/>
      </w:r>
      <w:r w:rsidR="00A37C2B">
        <w:instrText xml:space="preserve"> REF _Ref468462243 \r \h  \* MERGEFORMAT </w:instrText>
      </w:r>
      <w:r w:rsidR="00A37C2B">
        <w:fldChar w:fldCharType="separate"/>
      </w:r>
      <w:r w:rsidR="00991C07" w:rsidRPr="00991C07">
        <w:rPr>
          <w:sz w:val="24"/>
          <w:szCs w:val="24"/>
        </w:rPr>
        <w:t>3.12.6</w:t>
      </w:r>
      <w:r w:rsidR="00A37C2B">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A37C2B">
        <w:fldChar w:fldCharType="begin"/>
      </w:r>
      <w:r w:rsidR="00A37C2B">
        <w:instrText xml:space="preserve"> REF _Ref191386085 \r \h  \* MERGEFORMAT </w:instrText>
      </w:r>
      <w:r w:rsidR="00A37C2B">
        <w:fldChar w:fldCharType="separate"/>
      </w:r>
      <w:r w:rsidR="00991C07" w:rsidRPr="00991C07">
        <w:rPr>
          <w:iCs/>
          <w:sz w:val="24"/>
          <w:szCs w:val="24"/>
        </w:rPr>
        <w:t>1.1.1</w:t>
      </w:r>
      <w:r w:rsidR="00A37C2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455E8F"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455E8F">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455E8F">
        <w:rPr>
          <w:b w:val="0"/>
          <w:szCs w:val="24"/>
        </w:rPr>
        <w:t>Техническ</w:t>
      </w:r>
      <w:r w:rsidR="003776BB" w:rsidRPr="00455E8F">
        <w:rPr>
          <w:b w:val="0"/>
          <w:szCs w:val="24"/>
        </w:rPr>
        <w:t>ое(</w:t>
      </w:r>
      <w:r w:rsidRPr="00455E8F">
        <w:rPr>
          <w:b w:val="0"/>
          <w:szCs w:val="24"/>
        </w:rPr>
        <w:t>ие</w:t>
      </w:r>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r w:rsidR="00A37C2B">
        <w:fldChar w:fldCharType="begin"/>
      </w:r>
      <w:r w:rsidR="00A37C2B">
        <w:instrText xml:space="preserve"> REF _Ref440275279 \r \h  \* MERGEFORMAT </w:instrText>
      </w:r>
      <w:r w:rsidR="00A37C2B">
        <w:fldChar w:fldCharType="separate"/>
      </w:r>
      <w:r w:rsidR="00991C07" w:rsidRPr="00455E8F">
        <w:rPr>
          <w:b w:val="0"/>
          <w:szCs w:val="24"/>
        </w:rPr>
        <w:t>1.1.4</w:t>
      </w:r>
      <w:r w:rsidR="00A37C2B">
        <w:fldChar w:fldCharType="end"/>
      </w:r>
      <w:r w:rsidR="00A154B7" w:rsidRPr="00455E8F">
        <w:rPr>
          <w:b w:val="0"/>
          <w:szCs w:val="24"/>
        </w:rPr>
        <w:t>)</w:t>
      </w:r>
      <w:r w:rsidRPr="00455E8F">
        <w:rPr>
          <w:b w:val="0"/>
          <w:szCs w:val="24"/>
        </w:rPr>
        <w:t xml:space="preserve"> изложен</w:t>
      </w:r>
      <w:r w:rsidR="00F463E8" w:rsidRPr="00455E8F">
        <w:rPr>
          <w:b w:val="0"/>
          <w:szCs w:val="24"/>
        </w:rPr>
        <w:t>о(</w:t>
      </w:r>
      <w:r w:rsidRPr="00455E8F">
        <w:rPr>
          <w:b w:val="0"/>
          <w:szCs w:val="24"/>
        </w:rPr>
        <w:t>ы</w:t>
      </w:r>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A37C2B">
        <w:fldChar w:fldCharType="begin"/>
      </w:r>
      <w:r w:rsidR="00A37C2B">
        <w:instrText xml:space="preserve"> REF _Ref306008743 \r \h  \* MERGEFORMAT </w:instrText>
      </w:r>
      <w:r w:rsidR="00A37C2B">
        <w:fldChar w:fldCharType="separate"/>
      </w:r>
      <w:r w:rsidR="00991C07" w:rsidRPr="00991C07">
        <w:rPr>
          <w:sz w:val="24"/>
          <w:szCs w:val="24"/>
        </w:rPr>
        <w:t>3.3.4</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и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A37C2B">
        <w:fldChar w:fldCharType="begin"/>
      </w:r>
      <w:r w:rsidR="00A37C2B">
        <w:instrText xml:space="preserve"> REF _Ref450646963 \r \h  \* MERGEFORMAT </w:instrText>
      </w:r>
      <w:r w:rsidR="00A37C2B">
        <w:fldChar w:fldCharType="separate"/>
      </w:r>
      <w:r w:rsidR="00991C07" w:rsidRPr="00991C07">
        <w:rPr>
          <w:sz w:val="24"/>
          <w:szCs w:val="24"/>
        </w:rPr>
        <w:t>4.2</w:t>
      </w:r>
      <w:r w:rsidR="00A37C2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A37C2B">
        <w:fldChar w:fldCharType="begin"/>
      </w:r>
      <w:r w:rsidR="00A37C2B">
        <w:instrText xml:space="preserve"> REF _Ref86826666 \r \h  \* MERGEFORMAT </w:instrText>
      </w:r>
      <w:r w:rsidR="00A37C2B">
        <w:fldChar w:fldCharType="separate"/>
      </w:r>
      <w:r w:rsidR="00991C07" w:rsidRPr="00991C07">
        <w:rPr>
          <w:sz w:val="24"/>
          <w:szCs w:val="24"/>
        </w:rPr>
        <w:t>5.3</w:t>
      </w:r>
      <w:r w:rsidR="00A37C2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A37C2B">
        <w:fldChar w:fldCharType="begin"/>
      </w:r>
      <w:r w:rsidR="00A37C2B">
        <w:instrText xml:space="preserve"> REF _Ref440292752 \r \h  \* MERGEFORMAT </w:instrText>
      </w:r>
      <w:r w:rsidR="00A37C2B">
        <w:fldChar w:fldCharType="separate"/>
      </w:r>
      <w:r w:rsidR="00991C07" w:rsidRPr="001018D6">
        <w:t>2</w:t>
      </w:r>
      <w:r w:rsidR="00A37C2B">
        <w:fldChar w:fldCharType="end"/>
      </w:r>
      <w:r w:rsidRPr="001018D6">
        <w:rPr>
          <w:sz w:val="24"/>
          <w:szCs w:val="24"/>
        </w:rPr>
        <w:t xml:space="preserve"> и </w:t>
      </w:r>
      <w:r w:rsidR="00A37C2B">
        <w:fldChar w:fldCharType="begin"/>
      </w:r>
      <w:r w:rsidR="00A37C2B">
        <w:instrText xml:space="preserve"> REF _Ref440292779 \r \h  \* MERGEFORMAT </w:instrText>
      </w:r>
      <w:r w:rsidR="00A37C2B">
        <w:fldChar w:fldCharType="separate"/>
      </w:r>
      <w:r w:rsidR="00991C07" w:rsidRPr="001018D6">
        <w:t>4</w:t>
      </w:r>
      <w:r w:rsidR="00A37C2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A37C2B">
        <w:fldChar w:fldCharType="begin"/>
      </w:r>
      <w:r w:rsidR="00A37C2B">
        <w:instrText xml:space="preserve"> REF _Ref440292555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37C2B">
        <w:fldChar w:fldCharType="begin"/>
      </w:r>
      <w:r w:rsidR="00A37C2B">
        <w:instrText xml:space="preserve"> REF _Ref440292618 \r \h  \* MERGEFORMAT </w:instrText>
      </w:r>
      <w:r w:rsidR="00A37C2B">
        <w:fldChar w:fldCharType="separate"/>
      </w:r>
      <w:r w:rsidR="00991C07" w:rsidRPr="00991C07">
        <w:rPr>
          <w:sz w:val="24"/>
          <w:szCs w:val="24"/>
        </w:rPr>
        <w:t>4.4.1</w:t>
      </w:r>
      <w:r w:rsidR="00A37C2B">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_Ref440273986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A37C2B">
        <w:fldChar w:fldCharType="begin"/>
      </w:r>
      <w:r w:rsidR="00A37C2B">
        <w:instrText xml:space="preserve"> REF _Ref440274025 \r \h  \* MERGEFORMAT </w:instrText>
      </w:r>
      <w:r w:rsidR="00A37C2B">
        <w:fldChar w:fldCharType="separate"/>
      </w:r>
      <w:r w:rsidR="00991C07">
        <w:t>2</w:t>
      </w:r>
      <w:r w:rsidR="00A37C2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A37C2B">
        <w:fldChar w:fldCharType="begin"/>
      </w:r>
      <w:r w:rsidR="00A37C2B">
        <w:instrText xml:space="preserve"> REF _Ref294695546 \r \h  \* MERGEFORMAT </w:instrText>
      </w:r>
      <w:r w:rsidR="00A37C2B">
        <w:fldChar w:fldCharType="separate"/>
      </w:r>
      <w:r w:rsidR="00991C07" w:rsidRPr="00991C07">
        <w:rPr>
          <w:sz w:val="24"/>
          <w:szCs w:val="24"/>
        </w:rPr>
        <w:t xml:space="preserve"> 1.2.6 </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_Ref444164176 \r \h  \* MERGEFORMAT </w:instrText>
      </w:r>
      <w:r w:rsidR="00A37C2B">
        <w:fldChar w:fldCharType="separate"/>
      </w:r>
      <w:r w:rsidR="00991C07" w:rsidRPr="00991C07">
        <w:rPr>
          <w:sz w:val="24"/>
          <w:szCs w:val="24"/>
        </w:rPr>
        <w:t>5.6.2</w:t>
      </w:r>
      <w:r w:rsidR="00A37C2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7C2B">
        <w:fldChar w:fldCharType="begin"/>
      </w:r>
      <w:r w:rsidR="00A37C2B">
        <w:instrText xml:space="preserve"> REF _Ref440274159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A37C2B">
        <w:fldChar w:fldCharType="begin"/>
      </w:r>
      <w:r w:rsidR="00A37C2B">
        <w:instrText xml:space="preserve"> REF _Ref191386461 \r \h  \* MERGEFORMAT </w:instrText>
      </w:r>
      <w:r w:rsidR="00A37C2B">
        <w:fldChar w:fldCharType="separate"/>
      </w:r>
      <w:r w:rsidR="00991C07" w:rsidRPr="00991C07">
        <w:rPr>
          <w:sz w:val="24"/>
          <w:szCs w:val="24"/>
        </w:rPr>
        <w:t>3.3.10</w:t>
      </w:r>
      <w:r w:rsidR="00A37C2B">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_Ref440274337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A37C2B">
        <w:fldChar w:fldCharType="begin"/>
      </w:r>
      <w:r w:rsidR="00A37C2B">
        <w:instrText xml:space="preserve"> REF _Ref440274366 \r \h  \* MERGEFORMAT </w:instrText>
      </w:r>
      <w:r w:rsidR="00A37C2B">
        <w:fldChar w:fldCharType="separate"/>
      </w:r>
      <w:r w:rsidR="00991C07" w:rsidRPr="00991C07">
        <w:rPr>
          <w:sz w:val="24"/>
          <w:szCs w:val="24"/>
        </w:rPr>
        <w:t>5.4</w:t>
      </w:r>
      <w:r w:rsidR="00A37C2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F2C" w:rsidRDefault="00EE2F2C">
      <w:pPr>
        <w:spacing w:line="240" w:lineRule="auto"/>
      </w:pPr>
      <w:r>
        <w:separator/>
      </w:r>
    </w:p>
  </w:endnote>
  <w:endnote w:type="continuationSeparator" w:id="0">
    <w:p w:rsidR="00EE2F2C" w:rsidRDefault="00EE2F2C">
      <w:pPr>
        <w:spacing w:line="240" w:lineRule="auto"/>
      </w:pPr>
      <w:r>
        <w:continuationSeparator/>
      </w:r>
    </w:p>
  </w:endnote>
  <w:endnote w:id="1">
    <w:p w:rsidR="00ED38CC" w:rsidRDefault="00ED38CC" w:rsidP="009B4297">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0C4DAA">
    <w:pPr>
      <w:pStyle w:val="aff1"/>
      <w:framePr w:wrap="around" w:vAnchor="text" w:hAnchor="margin" w:xAlign="right" w:y="1"/>
      <w:rPr>
        <w:rStyle w:val="a6"/>
      </w:rPr>
    </w:pPr>
    <w:r>
      <w:rPr>
        <w:rStyle w:val="a6"/>
      </w:rPr>
      <w:fldChar w:fldCharType="begin"/>
    </w:r>
    <w:r w:rsidR="00ED38CC">
      <w:rPr>
        <w:rStyle w:val="a6"/>
      </w:rPr>
      <w:instrText xml:space="preserve">PAGE  </w:instrText>
    </w:r>
    <w:r>
      <w:rPr>
        <w:rStyle w:val="a6"/>
      </w:rPr>
      <w:fldChar w:fldCharType="end"/>
    </w:r>
  </w:p>
  <w:p w:rsidR="00ED38CC" w:rsidRDefault="00ED38C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FA0376" w:rsidRDefault="00ED38C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C4DAA" w:rsidRPr="00FA0376">
      <w:rPr>
        <w:sz w:val="16"/>
        <w:szCs w:val="16"/>
        <w:lang w:eastAsia="ru-RU"/>
      </w:rPr>
      <w:fldChar w:fldCharType="begin"/>
    </w:r>
    <w:r w:rsidRPr="00FA0376">
      <w:rPr>
        <w:sz w:val="16"/>
        <w:szCs w:val="16"/>
        <w:lang w:eastAsia="ru-RU"/>
      </w:rPr>
      <w:instrText xml:space="preserve"> PAGE </w:instrText>
    </w:r>
    <w:r w:rsidR="000C4DAA" w:rsidRPr="00FA0376">
      <w:rPr>
        <w:sz w:val="16"/>
        <w:szCs w:val="16"/>
        <w:lang w:eastAsia="ru-RU"/>
      </w:rPr>
      <w:fldChar w:fldCharType="separate"/>
    </w:r>
    <w:r w:rsidR="009038B6">
      <w:rPr>
        <w:noProof/>
        <w:sz w:val="16"/>
        <w:szCs w:val="16"/>
        <w:lang w:eastAsia="ru-RU"/>
      </w:rPr>
      <w:t>29</w:t>
    </w:r>
    <w:r w:rsidR="000C4DAA" w:rsidRPr="00FA0376">
      <w:rPr>
        <w:sz w:val="16"/>
        <w:szCs w:val="16"/>
        <w:lang w:eastAsia="ru-RU"/>
      </w:rPr>
      <w:fldChar w:fldCharType="end"/>
    </w:r>
  </w:p>
  <w:p w:rsidR="00ED38CC" w:rsidRDefault="00ED38CC" w:rsidP="00721C46">
    <w:pPr>
      <w:pStyle w:val="aff1"/>
      <w:jc w:val="center"/>
    </w:pPr>
    <w:r>
      <w:rPr>
        <w:sz w:val="18"/>
        <w:szCs w:val="18"/>
      </w:rPr>
      <w:t xml:space="preserve">Открытый запрос </w:t>
    </w:r>
    <w:r w:rsidRPr="006166E1">
      <w:rPr>
        <w:sz w:val="18"/>
        <w:szCs w:val="18"/>
      </w:rPr>
      <w:t xml:space="preserve">предложений на право заключения </w:t>
    </w:r>
    <w:r w:rsidR="00305EC8" w:rsidRPr="00305EC8">
      <w:rPr>
        <w:sz w:val="18"/>
        <w:szCs w:val="18"/>
      </w:rPr>
      <w:t>Договора на поставку медицинских препаратов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F2C" w:rsidRDefault="00EE2F2C">
      <w:pPr>
        <w:spacing w:line="240" w:lineRule="auto"/>
      </w:pPr>
      <w:r>
        <w:separator/>
      </w:r>
    </w:p>
  </w:footnote>
  <w:footnote w:type="continuationSeparator" w:id="0">
    <w:p w:rsidR="00EE2F2C" w:rsidRDefault="00EE2F2C">
      <w:pPr>
        <w:spacing w:line="240" w:lineRule="auto"/>
      </w:pPr>
      <w:r>
        <w:continuationSeparator/>
      </w:r>
    </w:p>
  </w:footnote>
  <w:footnote w:id="1">
    <w:p w:rsidR="00ED38CC" w:rsidRPr="00B36685"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D38CC"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D38CC" w:rsidRDefault="00ED38CC" w:rsidP="00642D28">
      <w:pPr>
        <w:pStyle w:val="1ff5"/>
        <w:rPr>
          <w:rFonts w:ascii="Times New Roman" w:eastAsia="Times New Roman" w:hAnsi="Times New Roman" w:cs="Times New Roman"/>
          <w:lang w:eastAsia="ru-RU"/>
        </w:rPr>
      </w:pPr>
    </w:p>
  </w:footnote>
  <w:footnote w:id="3">
    <w:p w:rsidR="00ED38CC" w:rsidRDefault="00ED38CC"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930031" w:rsidRDefault="00ED38C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4E9"/>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32"/>
    <w:rsid w:val="00055C84"/>
    <w:rsid w:val="00056D43"/>
    <w:rsid w:val="00065ED6"/>
    <w:rsid w:val="00067238"/>
    <w:rsid w:val="0007043F"/>
    <w:rsid w:val="0007288B"/>
    <w:rsid w:val="000729D6"/>
    <w:rsid w:val="000731A1"/>
    <w:rsid w:val="00074667"/>
    <w:rsid w:val="00076D8B"/>
    <w:rsid w:val="00077FB6"/>
    <w:rsid w:val="000803E6"/>
    <w:rsid w:val="0009087F"/>
    <w:rsid w:val="00090CBD"/>
    <w:rsid w:val="000915A5"/>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4DAA"/>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6A89"/>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1AE"/>
    <w:rsid w:val="001F34BB"/>
    <w:rsid w:val="001F3569"/>
    <w:rsid w:val="001F5A31"/>
    <w:rsid w:val="001F6C0D"/>
    <w:rsid w:val="001F7317"/>
    <w:rsid w:val="001F77A1"/>
    <w:rsid w:val="00201075"/>
    <w:rsid w:val="00203D2A"/>
    <w:rsid w:val="0020492D"/>
    <w:rsid w:val="00205559"/>
    <w:rsid w:val="00206836"/>
    <w:rsid w:val="0021113E"/>
    <w:rsid w:val="0021125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A7ED2"/>
    <w:rsid w:val="002B0606"/>
    <w:rsid w:val="002B21A4"/>
    <w:rsid w:val="002B456C"/>
    <w:rsid w:val="002B5044"/>
    <w:rsid w:val="002B5717"/>
    <w:rsid w:val="002B76A5"/>
    <w:rsid w:val="002C589F"/>
    <w:rsid w:val="002D3F9C"/>
    <w:rsid w:val="002D40EE"/>
    <w:rsid w:val="002D41BC"/>
    <w:rsid w:val="002D4BC6"/>
    <w:rsid w:val="002D582B"/>
    <w:rsid w:val="002E135E"/>
    <w:rsid w:val="002E634C"/>
    <w:rsid w:val="002E6387"/>
    <w:rsid w:val="002F2568"/>
    <w:rsid w:val="002F3EB0"/>
    <w:rsid w:val="003032B6"/>
    <w:rsid w:val="00304CD0"/>
    <w:rsid w:val="00305EC8"/>
    <w:rsid w:val="0031026C"/>
    <w:rsid w:val="0031067C"/>
    <w:rsid w:val="00311CB5"/>
    <w:rsid w:val="00311F48"/>
    <w:rsid w:val="003129D4"/>
    <w:rsid w:val="00312D09"/>
    <w:rsid w:val="00312E4B"/>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31B1"/>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3E9C"/>
    <w:rsid w:val="003C4CB7"/>
    <w:rsid w:val="003D1F5A"/>
    <w:rsid w:val="003D2773"/>
    <w:rsid w:val="003D3D44"/>
    <w:rsid w:val="003D4D5E"/>
    <w:rsid w:val="003D4E4C"/>
    <w:rsid w:val="003D726B"/>
    <w:rsid w:val="003D7C16"/>
    <w:rsid w:val="003E170D"/>
    <w:rsid w:val="003E568F"/>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19A2"/>
    <w:rsid w:val="00403042"/>
    <w:rsid w:val="0040431D"/>
    <w:rsid w:val="00404BF4"/>
    <w:rsid w:val="00412590"/>
    <w:rsid w:val="00414AB1"/>
    <w:rsid w:val="00414CAF"/>
    <w:rsid w:val="004157F2"/>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37C"/>
    <w:rsid w:val="0048021C"/>
    <w:rsid w:val="004816F5"/>
    <w:rsid w:val="00482181"/>
    <w:rsid w:val="004834EF"/>
    <w:rsid w:val="00483B74"/>
    <w:rsid w:val="00484899"/>
    <w:rsid w:val="00485506"/>
    <w:rsid w:val="00487FFC"/>
    <w:rsid w:val="00490122"/>
    <w:rsid w:val="004925B9"/>
    <w:rsid w:val="00492C8B"/>
    <w:rsid w:val="00492CA3"/>
    <w:rsid w:val="00496CB3"/>
    <w:rsid w:val="00496E25"/>
    <w:rsid w:val="004A06C7"/>
    <w:rsid w:val="004A1A68"/>
    <w:rsid w:val="004A3882"/>
    <w:rsid w:val="004A3A59"/>
    <w:rsid w:val="004A671E"/>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319"/>
    <w:rsid w:val="005335FE"/>
    <w:rsid w:val="00534967"/>
    <w:rsid w:val="00534CB8"/>
    <w:rsid w:val="00534DFA"/>
    <w:rsid w:val="00535237"/>
    <w:rsid w:val="00540372"/>
    <w:rsid w:val="005436EC"/>
    <w:rsid w:val="00546518"/>
    <w:rsid w:val="00546583"/>
    <w:rsid w:val="00553A57"/>
    <w:rsid w:val="00553B6E"/>
    <w:rsid w:val="00556C74"/>
    <w:rsid w:val="005631D9"/>
    <w:rsid w:val="0056545C"/>
    <w:rsid w:val="00570124"/>
    <w:rsid w:val="005726FA"/>
    <w:rsid w:val="00572EA1"/>
    <w:rsid w:val="00581341"/>
    <w:rsid w:val="005818B2"/>
    <w:rsid w:val="00584DFA"/>
    <w:rsid w:val="00587751"/>
    <w:rsid w:val="005878D5"/>
    <w:rsid w:val="005954C8"/>
    <w:rsid w:val="00595528"/>
    <w:rsid w:val="00595BB8"/>
    <w:rsid w:val="005961C3"/>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512"/>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1E4B"/>
    <w:rsid w:val="006732CC"/>
    <w:rsid w:val="00673C22"/>
    <w:rsid w:val="00673FC7"/>
    <w:rsid w:val="0067458D"/>
    <w:rsid w:val="00677A66"/>
    <w:rsid w:val="00680B79"/>
    <w:rsid w:val="00683624"/>
    <w:rsid w:val="00684527"/>
    <w:rsid w:val="00685336"/>
    <w:rsid w:val="00685381"/>
    <w:rsid w:val="0068656B"/>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3AE2"/>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5D9B"/>
    <w:rsid w:val="00717F60"/>
    <w:rsid w:val="00721923"/>
    <w:rsid w:val="00721B30"/>
    <w:rsid w:val="00721C46"/>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3EDB"/>
    <w:rsid w:val="00766900"/>
    <w:rsid w:val="007705A5"/>
    <w:rsid w:val="00771E29"/>
    <w:rsid w:val="007738A8"/>
    <w:rsid w:val="00773DD1"/>
    <w:rsid w:val="007773F3"/>
    <w:rsid w:val="007774B3"/>
    <w:rsid w:val="0077786C"/>
    <w:rsid w:val="00777ABE"/>
    <w:rsid w:val="00777E5B"/>
    <w:rsid w:val="00781AF1"/>
    <w:rsid w:val="00783ABE"/>
    <w:rsid w:val="0078409D"/>
    <w:rsid w:val="00785555"/>
    <w:rsid w:val="007857E5"/>
    <w:rsid w:val="00785F57"/>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0FA6"/>
    <w:rsid w:val="007F3FB7"/>
    <w:rsid w:val="007F4B76"/>
    <w:rsid w:val="007F7125"/>
    <w:rsid w:val="0080108A"/>
    <w:rsid w:val="00804801"/>
    <w:rsid w:val="008122B7"/>
    <w:rsid w:val="00813F81"/>
    <w:rsid w:val="00815A1D"/>
    <w:rsid w:val="00817246"/>
    <w:rsid w:val="008179BB"/>
    <w:rsid w:val="00820936"/>
    <w:rsid w:val="008214F9"/>
    <w:rsid w:val="00821577"/>
    <w:rsid w:val="0082292A"/>
    <w:rsid w:val="00827D09"/>
    <w:rsid w:val="008304AD"/>
    <w:rsid w:val="00832D0A"/>
    <w:rsid w:val="00841A6F"/>
    <w:rsid w:val="0084268B"/>
    <w:rsid w:val="00845803"/>
    <w:rsid w:val="008470F5"/>
    <w:rsid w:val="00847BAA"/>
    <w:rsid w:val="008515B6"/>
    <w:rsid w:val="00852FEB"/>
    <w:rsid w:val="00855B41"/>
    <w:rsid w:val="008565AE"/>
    <w:rsid w:val="00856BD8"/>
    <w:rsid w:val="00857518"/>
    <w:rsid w:val="00857CDA"/>
    <w:rsid w:val="008603CD"/>
    <w:rsid w:val="00861499"/>
    <w:rsid w:val="00862664"/>
    <w:rsid w:val="00863188"/>
    <w:rsid w:val="00864850"/>
    <w:rsid w:val="0087274F"/>
    <w:rsid w:val="0087407B"/>
    <w:rsid w:val="008749DE"/>
    <w:rsid w:val="00874E09"/>
    <w:rsid w:val="00876862"/>
    <w:rsid w:val="00876917"/>
    <w:rsid w:val="00881FF7"/>
    <w:rsid w:val="008843D2"/>
    <w:rsid w:val="00884D4A"/>
    <w:rsid w:val="0088633C"/>
    <w:rsid w:val="00886684"/>
    <w:rsid w:val="00886FAA"/>
    <w:rsid w:val="008907A8"/>
    <w:rsid w:val="00890D00"/>
    <w:rsid w:val="0089163E"/>
    <w:rsid w:val="00892301"/>
    <w:rsid w:val="008941A2"/>
    <w:rsid w:val="0089698A"/>
    <w:rsid w:val="0089770A"/>
    <w:rsid w:val="00897894"/>
    <w:rsid w:val="008A1472"/>
    <w:rsid w:val="008A2F24"/>
    <w:rsid w:val="008A3643"/>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5F7"/>
    <w:rsid w:val="008C6979"/>
    <w:rsid w:val="008C7536"/>
    <w:rsid w:val="008C75C0"/>
    <w:rsid w:val="008D121B"/>
    <w:rsid w:val="008D1B83"/>
    <w:rsid w:val="008D2928"/>
    <w:rsid w:val="008D3021"/>
    <w:rsid w:val="008D6280"/>
    <w:rsid w:val="008E1BA8"/>
    <w:rsid w:val="008E58DC"/>
    <w:rsid w:val="008E6130"/>
    <w:rsid w:val="008E6AA9"/>
    <w:rsid w:val="008E7D64"/>
    <w:rsid w:val="008F2E64"/>
    <w:rsid w:val="008F389C"/>
    <w:rsid w:val="008F7BD0"/>
    <w:rsid w:val="00900494"/>
    <w:rsid w:val="009027A3"/>
    <w:rsid w:val="009030B1"/>
    <w:rsid w:val="0090331E"/>
    <w:rsid w:val="009038B6"/>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1347"/>
    <w:rsid w:val="009820FB"/>
    <w:rsid w:val="00983F8A"/>
    <w:rsid w:val="00983F97"/>
    <w:rsid w:val="00984308"/>
    <w:rsid w:val="0098480C"/>
    <w:rsid w:val="00984B03"/>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5E52"/>
    <w:rsid w:val="009B7767"/>
    <w:rsid w:val="009B77D1"/>
    <w:rsid w:val="009C08E6"/>
    <w:rsid w:val="009C271D"/>
    <w:rsid w:val="009C2A9F"/>
    <w:rsid w:val="009C744E"/>
    <w:rsid w:val="009C7620"/>
    <w:rsid w:val="009D0FD7"/>
    <w:rsid w:val="009D14B8"/>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C2B"/>
    <w:rsid w:val="00A37EBB"/>
    <w:rsid w:val="00A4059F"/>
    <w:rsid w:val="00A40714"/>
    <w:rsid w:val="00A40BDF"/>
    <w:rsid w:val="00A41B88"/>
    <w:rsid w:val="00A4367B"/>
    <w:rsid w:val="00A44B30"/>
    <w:rsid w:val="00A5705A"/>
    <w:rsid w:val="00A600E3"/>
    <w:rsid w:val="00A60680"/>
    <w:rsid w:val="00A639E3"/>
    <w:rsid w:val="00A65BA5"/>
    <w:rsid w:val="00A71624"/>
    <w:rsid w:val="00A72612"/>
    <w:rsid w:val="00A73BFA"/>
    <w:rsid w:val="00A75256"/>
    <w:rsid w:val="00A773C9"/>
    <w:rsid w:val="00A77A16"/>
    <w:rsid w:val="00A805FF"/>
    <w:rsid w:val="00A835B4"/>
    <w:rsid w:val="00A8505C"/>
    <w:rsid w:val="00A8527F"/>
    <w:rsid w:val="00A877CC"/>
    <w:rsid w:val="00A900CC"/>
    <w:rsid w:val="00A92723"/>
    <w:rsid w:val="00A94355"/>
    <w:rsid w:val="00A95FEE"/>
    <w:rsid w:val="00A96E27"/>
    <w:rsid w:val="00AA02AB"/>
    <w:rsid w:val="00AA2F2F"/>
    <w:rsid w:val="00AB54F8"/>
    <w:rsid w:val="00AC1995"/>
    <w:rsid w:val="00AC1FE6"/>
    <w:rsid w:val="00AC2737"/>
    <w:rsid w:val="00AC3FFA"/>
    <w:rsid w:val="00AD032C"/>
    <w:rsid w:val="00AD3EBC"/>
    <w:rsid w:val="00AD4A9B"/>
    <w:rsid w:val="00AD4F60"/>
    <w:rsid w:val="00AD553C"/>
    <w:rsid w:val="00AD59EB"/>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2F4E"/>
    <w:rsid w:val="00B24E19"/>
    <w:rsid w:val="00B26A26"/>
    <w:rsid w:val="00B27CCD"/>
    <w:rsid w:val="00B30304"/>
    <w:rsid w:val="00B32859"/>
    <w:rsid w:val="00B32CC3"/>
    <w:rsid w:val="00B37046"/>
    <w:rsid w:val="00B42AE0"/>
    <w:rsid w:val="00B42B2D"/>
    <w:rsid w:val="00B42DA0"/>
    <w:rsid w:val="00B43582"/>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3B2"/>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ED5"/>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8FD"/>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C28"/>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E4E90"/>
    <w:rsid w:val="00CF3523"/>
    <w:rsid w:val="00CF39D0"/>
    <w:rsid w:val="00CF531D"/>
    <w:rsid w:val="00CF6A0E"/>
    <w:rsid w:val="00CF7D45"/>
    <w:rsid w:val="00D0215E"/>
    <w:rsid w:val="00D05065"/>
    <w:rsid w:val="00D064CF"/>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142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4E0F"/>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DF7088"/>
    <w:rsid w:val="00E02350"/>
    <w:rsid w:val="00E03690"/>
    <w:rsid w:val="00E06C31"/>
    <w:rsid w:val="00E10AB1"/>
    <w:rsid w:val="00E10DC0"/>
    <w:rsid w:val="00E1124E"/>
    <w:rsid w:val="00E11A58"/>
    <w:rsid w:val="00E1357C"/>
    <w:rsid w:val="00E13719"/>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3F1A"/>
    <w:rsid w:val="00E55B84"/>
    <w:rsid w:val="00E56332"/>
    <w:rsid w:val="00E56A22"/>
    <w:rsid w:val="00E57C24"/>
    <w:rsid w:val="00E6083F"/>
    <w:rsid w:val="00E60F8E"/>
    <w:rsid w:val="00E61708"/>
    <w:rsid w:val="00E63F0A"/>
    <w:rsid w:val="00E64AEC"/>
    <w:rsid w:val="00E6743A"/>
    <w:rsid w:val="00E71628"/>
    <w:rsid w:val="00E71A48"/>
    <w:rsid w:val="00E721A7"/>
    <w:rsid w:val="00E722B6"/>
    <w:rsid w:val="00E74632"/>
    <w:rsid w:val="00E749E5"/>
    <w:rsid w:val="00E832A4"/>
    <w:rsid w:val="00E837F8"/>
    <w:rsid w:val="00E84ECF"/>
    <w:rsid w:val="00E86DC0"/>
    <w:rsid w:val="00E9095F"/>
    <w:rsid w:val="00E91F3E"/>
    <w:rsid w:val="00E922BA"/>
    <w:rsid w:val="00E963D9"/>
    <w:rsid w:val="00EB1E5E"/>
    <w:rsid w:val="00EB5268"/>
    <w:rsid w:val="00EC1043"/>
    <w:rsid w:val="00EC2E49"/>
    <w:rsid w:val="00EC73BD"/>
    <w:rsid w:val="00ED01BF"/>
    <w:rsid w:val="00ED30BB"/>
    <w:rsid w:val="00ED38CC"/>
    <w:rsid w:val="00ED5414"/>
    <w:rsid w:val="00ED5C7C"/>
    <w:rsid w:val="00ED6E97"/>
    <w:rsid w:val="00EE0095"/>
    <w:rsid w:val="00EE0539"/>
    <w:rsid w:val="00EE2808"/>
    <w:rsid w:val="00EE2EFB"/>
    <w:rsid w:val="00EE2F2C"/>
    <w:rsid w:val="00EF05C8"/>
    <w:rsid w:val="00EF1559"/>
    <w:rsid w:val="00EF3BE3"/>
    <w:rsid w:val="00EF5BD1"/>
    <w:rsid w:val="00EF675E"/>
    <w:rsid w:val="00EF6D28"/>
    <w:rsid w:val="00F00D29"/>
    <w:rsid w:val="00F017EB"/>
    <w:rsid w:val="00F02992"/>
    <w:rsid w:val="00F030B1"/>
    <w:rsid w:val="00F04258"/>
    <w:rsid w:val="00F055F0"/>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0D11"/>
    <w:rsid w:val="00F42D9E"/>
    <w:rsid w:val="00F440C3"/>
    <w:rsid w:val="00F4488D"/>
    <w:rsid w:val="00F44B29"/>
    <w:rsid w:val="00F463E8"/>
    <w:rsid w:val="00F50823"/>
    <w:rsid w:val="00F512D9"/>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3ACD"/>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66F4C1E"/>
  <w15:docId w15:val="{27C46F9B-461F-40AE-B5CC-6273C4DD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mailto:Goryagina.TN@mrsk-1.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hyperlink" Target="mailto:posta@mrsk-1.ru" TargetMode="External"/><Relationship Id="rId51" Type="http://schemas.openxmlformats.org/officeDocument/2006/relationships/header" Target="header15.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Ermolova.IV@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3441D-E982-4647-8189-21F43A324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Pages>
  <Words>27845</Words>
  <Characters>158720</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100</cp:revision>
  <cp:lastPrinted>2015-12-29T14:27:00Z</cp:lastPrinted>
  <dcterms:created xsi:type="dcterms:W3CDTF">2016-12-02T12:44:00Z</dcterms:created>
  <dcterms:modified xsi:type="dcterms:W3CDTF">2017-11-14T07:30:00Z</dcterms:modified>
</cp:coreProperties>
</file>